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6BE2F" w14:textId="6F0D39AF" w:rsidR="002F1022" w:rsidRPr="00E67AF8" w:rsidRDefault="002F1022" w:rsidP="001707FB">
      <w:pPr>
        <w:pStyle w:val="Nagwek2"/>
        <w:widowControl w:val="0"/>
        <w:numPr>
          <w:ilvl w:val="0"/>
          <w:numId w:val="19"/>
        </w:numPr>
        <w:suppressAutoHyphens/>
        <w:autoSpaceDN w:val="0"/>
        <w:spacing w:before="0" w:after="100" w:afterAutospacing="1"/>
        <w:textAlignment w:val="baseline"/>
        <w:rPr>
          <w:lang w:val="pl-PL"/>
        </w:rPr>
      </w:pPr>
      <w:bookmarkStart w:id="0" w:name="_Toc288775565"/>
      <w:bookmarkStart w:id="1" w:name="_Toc493368796"/>
      <w:bookmarkStart w:id="2" w:name="_Toc145915144"/>
      <w:bookmarkStart w:id="3" w:name="_Toc150151028"/>
      <w:bookmarkStart w:id="4" w:name="OLE_LINK154"/>
      <w:r w:rsidRPr="00E67AF8">
        <w:rPr>
          <w:lang w:val="pl-PL"/>
        </w:rPr>
        <w:t>INFORMACJA dot. BEZPIECZEŃSTWA I OCHRONY ZDROWIA</w:t>
      </w:r>
      <w:bookmarkEnd w:id="0"/>
      <w:bookmarkEnd w:id="1"/>
      <w:bookmarkEnd w:id="2"/>
      <w:bookmarkEnd w:id="3"/>
    </w:p>
    <w:bookmarkEnd w:id="4"/>
    <w:p w14:paraId="223AEEA9" w14:textId="77777777" w:rsidR="002F1022" w:rsidRPr="00A30931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b/>
          <w:bCs/>
          <w:color w:val="000000"/>
        </w:rPr>
      </w:pPr>
    </w:p>
    <w:p w14:paraId="49E29E37" w14:textId="77777777" w:rsidR="002F1022" w:rsidRPr="00A30931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b/>
          <w:bCs/>
          <w:color w:val="000000"/>
        </w:rPr>
      </w:pPr>
    </w:p>
    <w:p w14:paraId="15DC6F23" w14:textId="77777777" w:rsidR="002F1022" w:rsidRPr="00A30931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b/>
          <w:bCs/>
          <w:color w:val="000000"/>
        </w:rPr>
      </w:pPr>
    </w:p>
    <w:p w14:paraId="44A04C4F" w14:textId="77777777" w:rsidR="002F1022" w:rsidRPr="00A30931" w:rsidRDefault="002F1022">
      <w:pPr>
        <w:pStyle w:val="Nagwek2"/>
        <w:numPr>
          <w:ilvl w:val="0"/>
          <w:numId w:val="32"/>
        </w:numPr>
        <w:rPr>
          <w:lang w:val="pl-PL"/>
        </w:rPr>
      </w:pPr>
      <w:bookmarkStart w:id="5" w:name="_Toc493368797"/>
      <w:bookmarkStart w:id="6" w:name="_Toc525548925"/>
      <w:bookmarkStart w:id="7" w:name="_Toc145915145"/>
      <w:bookmarkStart w:id="8" w:name="_Toc150151029"/>
      <w:r w:rsidRPr="00A30931">
        <w:rPr>
          <w:lang w:val="pl-PL"/>
        </w:rPr>
        <w:t>Strona tytułowa</w:t>
      </w:r>
      <w:bookmarkEnd w:id="5"/>
      <w:bookmarkEnd w:id="6"/>
      <w:bookmarkEnd w:id="7"/>
      <w:bookmarkEnd w:id="8"/>
    </w:p>
    <w:p w14:paraId="549C4E30" w14:textId="77777777" w:rsidR="002F1022" w:rsidRPr="00A30931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bCs/>
          <w:color w:val="000000"/>
        </w:rPr>
      </w:pPr>
    </w:p>
    <w:p w14:paraId="0B7058F7" w14:textId="77777777" w:rsidR="002F1022" w:rsidRPr="00A30931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b/>
          <w:bCs/>
          <w:color w:val="000000"/>
        </w:rPr>
      </w:pPr>
    </w:p>
    <w:p w14:paraId="7011A0D1" w14:textId="77777777" w:rsidR="002F1022" w:rsidRPr="00A30931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b/>
          <w:bCs/>
          <w:color w:val="000000"/>
        </w:rPr>
      </w:pPr>
    </w:p>
    <w:p w14:paraId="6F536EC1" w14:textId="77777777" w:rsidR="002F1022" w:rsidRPr="00A30931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b/>
          <w:bCs/>
          <w:color w:val="000000"/>
        </w:rPr>
      </w:pPr>
    </w:p>
    <w:p w14:paraId="6ECCD3A1" w14:textId="77777777" w:rsidR="002F1022" w:rsidRPr="00A30931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b/>
          <w:bCs/>
          <w:color w:val="000000"/>
        </w:rPr>
      </w:pPr>
    </w:p>
    <w:p w14:paraId="42DFA885" w14:textId="77777777" w:rsidR="002F1022" w:rsidRPr="00A30931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b/>
          <w:bCs/>
          <w:color w:val="000000"/>
        </w:rPr>
      </w:pPr>
    </w:p>
    <w:p w14:paraId="1950D8DA" w14:textId="77777777" w:rsidR="002F1022" w:rsidRPr="00A30931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b/>
          <w:bCs/>
          <w:color w:val="000000"/>
        </w:rPr>
      </w:pPr>
    </w:p>
    <w:p w14:paraId="4D9BD133" w14:textId="77777777" w:rsidR="002F1022" w:rsidRPr="00A30931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b/>
          <w:bCs/>
          <w:color w:val="000000"/>
        </w:rPr>
      </w:pPr>
    </w:p>
    <w:p w14:paraId="6DB57F98" w14:textId="77777777" w:rsidR="002F1022" w:rsidRPr="00691B15" w:rsidRDefault="002F1022" w:rsidP="002F1022">
      <w:pPr>
        <w:jc w:val="left"/>
      </w:pPr>
      <w:r w:rsidRPr="00691B15">
        <w:t xml:space="preserve">Obiekt </w:t>
      </w:r>
      <w:r w:rsidRPr="00691B15">
        <w:tab/>
      </w:r>
      <w:r w:rsidRPr="00691B15">
        <w:tab/>
      </w:r>
      <w:r w:rsidRPr="00691B15">
        <w:tab/>
      </w:r>
      <w:r w:rsidRPr="00691B15">
        <w:tab/>
      </w:r>
      <w:r w:rsidRPr="00691B15">
        <w:tab/>
      </w:r>
      <w:r w:rsidRPr="00691B15">
        <w:tab/>
      </w:r>
      <w:r w:rsidRPr="00691B15">
        <w:tab/>
        <w:t xml:space="preserve">: </w:t>
      </w:r>
      <w:r w:rsidRPr="00691B15">
        <w:tab/>
        <w:t xml:space="preserve">POMOST </w:t>
      </w:r>
    </w:p>
    <w:p w14:paraId="66ECE3E6" w14:textId="77777777" w:rsidR="002F1022" w:rsidRPr="00691B15" w:rsidRDefault="002F1022" w:rsidP="002F1022">
      <w:pPr>
        <w:jc w:val="left"/>
      </w:pPr>
      <w:r w:rsidRPr="00691B15">
        <w:t xml:space="preserve">Temat projektu </w:t>
      </w:r>
      <w:r w:rsidRPr="00691B15">
        <w:tab/>
      </w:r>
      <w:r w:rsidRPr="00691B15">
        <w:tab/>
      </w:r>
      <w:r w:rsidRPr="00691B15">
        <w:tab/>
      </w:r>
      <w:r w:rsidRPr="00691B15">
        <w:tab/>
      </w:r>
      <w:r w:rsidRPr="00691B15">
        <w:tab/>
        <w:t xml:space="preserve">: </w:t>
      </w:r>
      <w:r w:rsidRPr="00691B15">
        <w:tab/>
        <w:t xml:space="preserve">BUDOWA POMOSTU NA ISTNIEJĄCEJ KONSTRUKCJI SŁUPOWEJ WRAZ Z </w:t>
      </w:r>
      <w:r w:rsidRPr="00691B15">
        <w:tab/>
      </w:r>
      <w:r w:rsidRPr="00691B15">
        <w:tab/>
      </w:r>
      <w:r w:rsidRPr="00691B15">
        <w:tab/>
      </w:r>
      <w:r w:rsidRPr="00691B15">
        <w:tab/>
      </w:r>
      <w:r w:rsidRPr="00691B15">
        <w:tab/>
      </w:r>
      <w:r w:rsidRPr="00691B15">
        <w:tab/>
      </w:r>
      <w:r w:rsidRPr="00691B15">
        <w:tab/>
      </w:r>
      <w:r w:rsidRPr="00691B15">
        <w:tab/>
      </w:r>
      <w:r w:rsidRPr="00691B15">
        <w:tab/>
      </w:r>
      <w:r w:rsidRPr="00691B15">
        <w:tab/>
      </w:r>
      <w:r w:rsidRPr="00691B15">
        <w:tab/>
        <w:t>OŚWIETLENIEM I ZAGOSPODAROWANIEM TERENU</w:t>
      </w:r>
    </w:p>
    <w:p w14:paraId="28EFEE29" w14:textId="77777777" w:rsidR="002F1022" w:rsidRPr="00691B15" w:rsidRDefault="002F1022" w:rsidP="002F1022">
      <w:pPr>
        <w:jc w:val="left"/>
      </w:pPr>
      <w:r w:rsidRPr="00691B15">
        <w:t xml:space="preserve">Adres </w:t>
      </w:r>
      <w:r w:rsidRPr="00691B15">
        <w:tab/>
      </w:r>
      <w:r w:rsidRPr="00691B15">
        <w:tab/>
      </w:r>
      <w:r w:rsidRPr="00691B15">
        <w:tab/>
      </w:r>
      <w:r w:rsidRPr="00691B15">
        <w:tab/>
      </w:r>
      <w:r w:rsidRPr="00691B15">
        <w:tab/>
      </w:r>
      <w:r w:rsidRPr="00691B15">
        <w:tab/>
      </w:r>
      <w:r w:rsidRPr="00691B15">
        <w:tab/>
        <w:t xml:space="preserve">: </w:t>
      </w:r>
      <w:r w:rsidRPr="00691B15">
        <w:tab/>
        <w:t xml:space="preserve">59-700 Bolesławiec, ul. Bankowa 1, </w:t>
      </w:r>
    </w:p>
    <w:p w14:paraId="17905B30" w14:textId="77777777" w:rsidR="002F1022" w:rsidRPr="00691B15" w:rsidRDefault="002F1022" w:rsidP="002F1022">
      <w:pPr>
        <w:ind w:left="3400"/>
        <w:jc w:val="left"/>
      </w:pPr>
      <w:r w:rsidRPr="00691B15">
        <w:t>Działka nr 321/20, obręb 009, jednostka ewidencyjna Miasto Bolesławiec 020101_1.0009.321/20</w:t>
      </w:r>
    </w:p>
    <w:p w14:paraId="1806EE12" w14:textId="77777777" w:rsidR="002F1022" w:rsidRPr="00691B15" w:rsidRDefault="002F1022" w:rsidP="002F1022">
      <w:pPr>
        <w:jc w:val="left"/>
      </w:pPr>
      <w:r w:rsidRPr="00691B15">
        <w:rPr>
          <w:caps/>
        </w:rPr>
        <w:t>i</w:t>
      </w:r>
      <w:r w:rsidRPr="00691B15">
        <w:t xml:space="preserve">nwestor </w:t>
      </w:r>
      <w:r w:rsidRPr="00691B15">
        <w:tab/>
      </w:r>
      <w:r w:rsidRPr="00691B15">
        <w:tab/>
      </w:r>
      <w:r w:rsidRPr="00691B15">
        <w:tab/>
      </w:r>
      <w:r w:rsidRPr="00691B15">
        <w:tab/>
      </w:r>
      <w:r w:rsidRPr="00691B15">
        <w:tab/>
      </w:r>
      <w:r w:rsidRPr="00691B15">
        <w:tab/>
      </w:r>
      <w:r w:rsidRPr="00691B15">
        <w:tab/>
        <w:t xml:space="preserve">: </w:t>
      </w:r>
      <w:r w:rsidRPr="00691B15">
        <w:tab/>
        <w:t xml:space="preserve">Gmina Bolesławiec – Miejski Zakład Gospodarki Mieszkaniowej, </w:t>
      </w:r>
    </w:p>
    <w:p w14:paraId="5CE7F3C4" w14:textId="77777777" w:rsidR="002F1022" w:rsidRPr="00691B15" w:rsidRDefault="002F1022" w:rsidP="002F1022">
      <w:pPr>
        <w:ind w:left="3060" w:firstLine="340"/>
        <w:jc w:val="left"/>
      </w:pPr>
      <w:r w:rsidRPr="00691B15">
        <w:t>59-700 Bolesławiec, ul. Dolne Młyny 23</w:t>
      </w:r>
    </w:p>
    <w:p w14:paraId="497F8E21" w14:textId="77777777" w:rsidR="002F1022" w:rsidRPr="00691B15" w:rsidRDefault="002F1022" w:rsidP="002F1022">
      <w:pPr>
        <w:ind w:left="1700" w:hanging="1700"/>
        <w:jc w:val="left"/>
      </w:pPr>
      <w:r w:rsidRPr="00691B15">
        <w:t>Kategoria obiektu budowlanego</w:t>
      </w:r>
      <w:r w:rsidRPr="00691B15">
        <w:tab/>
      </w:r>
      <w:r w:rsidRPr="00691B15">
        <w:tab/>
      </w:r>
      <w:r>
        <w:tab/>
      </w:r>
      <w:r w:rsidRPr="00691B15">
        <w:t>:</w:t>
      </w:r>
      <w:r w:rsidRPr="00691B15">
        <w:tab/>
        <w:t>VIII (inne budowle)</w:t>
      </w:r>
    </w:p>
    <w:p w14:paraId="3D7C5F5B" w14:textId="77777777" w:rsidR="002F1022" w:rsidRPr="00691B15" w:rsidRDefault="002F1022" w:rsidP="002F1022">
      <w:pPr>
        <w:ind w:left="1700" w:hanging="1700"/>
        <w:jc w:val="left"/>
      </w:pPr>
      <w:r w:rsidRPr="00691B15">
        <w:t>Nazwa i adres jednostki projektowania</w:t>
      </w:r>
      <w:r w:rsidRPr="00691B15">
        <w:tab/>
      </w:r>
      <w:r>
        <w:tab/>
      </w:r>
      <w:r w:rsidRPr="00691B15">
        <w:t>mgr inż. arch. Anna Horwat, 67-410 Lubiatów, ul. Wrzosowa 48</w:t>
      </w:r>
    </w:p>
    <w:p w14:paraId="6762F7F4" w14:textId="77777777" w:rsidR="002F1022" w:rsidRPr="00691B15" w:rsidRDefault="002F1022" w:rsidP="002F1022">
      <w:pPr>
        <w:ind w:left="1700" w:hanging="1700"/>
        <w:jc w:val="left"/>
      </w:pPr>
      <w:r w:rsidRPr="00691B15">
        <w:t xml:space="preserve">Data opracowania </w:t>
      </w:r>
      <w:r w:rsidRPr="00691B15">
        <w:tab/>
      </w:r>
      <w:r w:rsidRPr="00691B15">
        <w:tab/>
      </w:r>
      <w:r w:rsidRPr="00691B15">
        <w:tab/>
      </w:r>
      <w:r w:rsidRPr="00691B15">
        <w:tab/>
      </w:r>
      <w:r>
        <w:tab/>
      </w:r>
      <w:r w:rsidRPr="00691B15">
        <w:t>:</w:t>
      </w:r>
      <w:r w:rsidRPr="00691B15">
        <w:tab/>
        <w:t>31-08-2023 r.</w:t>
      </w:r>
    </w:p>
    <w:p w14:paraId="5ACF39EF" w14:textId="77777777" w:rsidR="002F1022" w:rsidRPr="00A30931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b/>
          <w:bCs/>
          <w:color w:val="000000"/>
        </w:rPr>
      </w:pPr>
    </w:p>
    <w:p w14:paraId="5AEE6E0C" w14:textId="77777777" w:rsidR="002F1022" w:rsidRPr="00A30931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b/>
          <w:bCs/>
          <w:color w:val="000000"/>
        </w:rPr>
      </w:pPr>
    </w:p>
    <w:p w14:paraId="0800B59A" w14:textId="77777777" w:rsidR="002F1022" w:rsidRPr="00A30931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b/>
          <w:bCs/>
          <w:color w:val="000000"/>
        </w:rPr>
      </w:pPr>
    </w:p>
    <w:p w14:paraId="1E43965C" w14:textId="77777777" w:rsidR="002F1022" w:rsidRPr="00A30931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b/>
          <w:bCs/>
          <w:color w:val="000000"/>
        </w:rPr>
      </w:pPr>
    </w:p>
    <w:p w14:paraId="21EC10DB" w14:textId="77777777" w:rsidR="002F1022" w:rsidRPr="00A30931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b/>
          <w:bCs/>
          <w:color w:val="000000"/>
        </w:rPr>
      </w:pPr>
    </w:p>
    <w:p w14:paraId="784F5555" w14:textId="77777777" w:rsidR="002F1022" w:rsidRPr="00A30931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b/>
          <w:bCs/>
          <w:color w:val="000000"/>
        </w:rPr>
      </w:pPr>
    </w:p>
    <w:p w14:paraId="16898B6D" w14:textId="77777777" w:rsidR="002F1022" w:rsidRPr="00A30931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b/>
          <w:bCs/>
          <w:color w:val="000000"/>
        </w:rPr>
      </w:pPr>
    </w:p>
    <w:p w14:paraId="35B69DA7" w14:textId="77777777" w:rsidR="002F1022" w:rsidRPr="00A30931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b/>
          <w:bCs/>
          <w:color w:val="000000"/>
        </w:rPr>
      </w:pPr>
    </w:p>
    <w:p w14:paraId="39CAED54" w14:textId="77777777" w:rsidR="002F1022" w:rsidRPr="00A30931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b/>
          <w:bCs/>
          <w:color w:val="000000"/>
        </w:rPr>
      </w:pPr>
    </w:p>
    <w:p w14:paraId="38FF8B4E" w14:textId="77777777" w:rsidR="002F1022" w:rsidRPr="00A30931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b/>
          <w:bCs/>
          <w:color w:val="000000"/>
        </w:rPr>
      </w:pPr>
    </w:p>
    <w:p w14:paraId="3E8FF65E" w14:textId="77777777" w:rsidR="002F1022" w:rsidRPr="00A30931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b/>
          <w:bCs/>
          <w:color w:val="000000"/>
        </w:rPr>
      </w:pPr>
    </w:p>
    <w:p w14:paraId="33EB557B" w14:textId="77777777" w:rsidR="002F1022" w:rsidRPr="00A30931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b/>
          <w:bCs/>
          <w:color w:val="000000"/>
        </w:rPr>
      </w:pPr>
    </w:p>
    <w:p w14:paraId="663B27A6" w14:textId="77777777" w:rsidR="002F1022" w:rsidRPr="00A30931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b/>
          <w:bCs/>
          <w:color w:val="000000"/>
        </w:rPr>
      </w:pPr>
    </w:p>
    <w:p w14:paraId="066CEE97" w14:textId="77777777" w:rsidR="002F1022" w:rsidRPr="00A30931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b/>
          <w:bCs/>
          <w:color w:val="000000"/>
        </w:rPr>
      </w:pPr>
    </w:p>
    <w:p w14:paraId="1C09BDD2" w14:textId="77777777" w:rsidR="002F1022" w:rsidRPr="00A30931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b/>
          <w:bCs/>
          <w:color w:val="000000"/>
        </w:rPr>
      </w:pPr>
    </w:p>
    <w:p w14:paraId="3CC3E626" w14:textId="77777777" w:rsidR="002F1022" w:rsidRPr="00A30931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b/>
          <w:bCs/>
          <w:color w:val="000000"/>
        </w:rPr>
      </w:pPr>
    </w:p>
    <w:p w14:paraId="426116DF" w14:textId="77777777" w:rsidR="002F1022" w:rsidRPr="00A30931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b/>
          <w:bCs/>
          <w:color w:val="000000"/>
        </w:rPr>
      </w:pPr>
    </w:p>
    <w:p w14:paraId="21B74567" w14:textId="77777777" w:rsidR="002F1022" w:rsidRPr="00A30931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b/>
          <w:bCs/>
          <w:color w:val="000000"/>
        </w:rPr>
      </w:pPr>
    </w:p>
    <w:p w14:paraId="0EEE3279" w14:textId="77777777" w:rsidR="002F1022" w:rsidRPr="00A30931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b/>
          <w:bCs/>
          <w:color w:val="000000"/>
        </w:rPr>
      </w:pPr>
    </w:p>
    <w:p w14:paraId="63130C52" w14:textId="77777777" w:rsidR="002F1022" w:rsidRPr="00276838" w:rsidRDefault="002F1022">
      <w:pPr>
        <w:pStyle w:val="Nagwek2"/>
        <w:numPr>
          <w:ilvl w:val="0"/>
          <w:numId w:val="32"/>
        </w:numPr>
        <w:rPr>
          <w:lang w:val="pl-PL"/>
        </w:rPr>
      </w:pPr>
      <w:bookmarkStart w:id="9" w:name="_Toc493368798"/>
      <w:bookmarkStart w:id="10" w:name="_Toc525548926"/>
      <w:bookmarkStart w:id="11" w:name="_Toc145915146"/>
      <w:bookmarkStart w:id="12" w:name="_Toc150151030"/>
      <w:r w:rsidRPr="00A30931">
        <w:rPr>
          <w:lang w:val="pl-PL"/>
        </w:rPr>
        <w:t>CZĘŚĆ OPISOWA</w:t>
      </w:r>
      <w:bookmarkEnd w:id="9"/>
      <w:bookmarkEnd w:id="10"/>
      <w:bookmarkEnd w:id="11"/>
      <w:bookmarkEnd w:id="12"/>
    </w:p>
    <w:p w14:paraId="6CCC80C0" w14:textId="77777777" w:rsidR="002F1022" w:rsidRPr="00A30931" w:rsidRDefault="002F1022" w:rsidP="002F1022">
      <w:pPr>
        <w:autoSpaceDE w:val="0"/>
        <w:autoSpaceDN w:val="0"/>
        <w:adjustRightInd w:val="0"/>
        <w:ind w:left="360"/>
        <w:jc w:val="left"/>
        <w:rPr>
          <w:rFonts w:cs="Arial"/>
          <w:b/>
          <w:bCs/>
          <w:color w:val="000000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387"/>
      </w:tblGrid>
      <w:tr w:rsidR="002F1022" w:rsidRPr="00A30931" w14:paraId="27B040C3" w14:textId="77777777" w:rsidTr="00D91A76">
        <w:trPr>
          <w:trHeight w:val="707"/>
        </w:trPr>
        <w:tc>
          <w:tcPr>
            <w:tcW w:w="3969" w:type="dxa"/>
          </w:tcPr>
          <w:p w14:paraId="7C743338" w14:textId="77777777" w:rsidR="002F1022" w:rsidRPr="00A30931" w:rsidRDefault="002F1022" w:rsidP="004A0CF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</w:rPr>
            </w:pPr>
            <w:r w:rsidRPr="00A30931">
              <w:rPr>
                <w:rFonts w:cs="Arial"/>
                <w:color w:val="000000"/>
              </w:rPr>
              <w:t>Zakres robót dla całego zamierzenia budowlanego oraz kolejność realizacji poszczególnych obiektów;</w:t>
            </w:r>
          </w:p>
        </w:tc>
        <w:tc>
          <w:tcPr>
            <w:tcW w:w="5387" w:type="dxa"/>
            <w:vAlign w:val="center"/>
          </w:tcPr>
          <w:p w14:paraId="10DDD3B9" w14:textId="77777777" w:rsidR="002F1022" w:rsidRDefault="002F1022" w:rsidP="00D91A76">
            <w:pPr>
              <w:autoSpaceDE w:val="0"/>
              <w:autoSpaceDN w:val="0"/>
              <w:adjustRightInd w:val="0"/>
              <w:ind w:left="0"/>
              <w:jc w:val="left"/>
              <w:rPr>
                <w:rFonts w:cs="Arial"/>
                <w:color w:val="000000"/>
              </w:rPr>
            </w:pPr>
            <w:r w:rsidRPr="00A30931">
              <w:rPr>
                <w:rFonts w:cs="Arial"/>
                <w:color w:val="000000"/>
              </w:rPr>
              <w:t>Przedmiotem zamierzenia budowlanego jest budowa pomostu z częściowym wykorzystaniem istniejącej konstrukcji słupowej, a także oświetlenie pomostu i zagospodarowanie przyległego terenu.</w:t>
            </w:r>
          </w:p>
          <w:p w14:paraId="291014BC" w14:textId="77777777" w:rsidR="002F1022" w:rsidRDefault="002F1022" w:rsidP="00D91A76">
            <w:pPr>
              <w:autoSpaceDE w:val="0"/>
              <w:autoSpaceDN w:val="0"/>
              <w:adjustRightInd w:val="0"/>
              <w:ind w:left="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Zakres robót obejmuje:</w:t>
            </w:r>
          </w:p>
          <w:p w14:paraId="68F8306F" w14:textId="77777777" w:rsidR="002F1022" w:rsidRDefault="002F1022" w:rsidP="004A0CF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wykonanie pali stalowych wypełnionych betonem, żelbetowych ścian fundamentowych, </w:t>
            </w:r>
          </w:p>
          <w:p w14:paraId="1466FEC0" w14:textId="24FF0AA1" w:rsidR="002F1022" w:rsidRDefault="002F1022" w:rsidP="004A0CF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montaż </w:t>
            </w:r>
            <w:r w:rsidR="00BF0023">
              <w:rPr>
                <w:rFonts w:cs="Arial"/>
                <w:color w:val="000000"/>
              </w:rPr>
              <w:t>głównej stalowej konstrukcji pomostu</w:t>
            </w:r>
            <w:r>
              <w:rPr>
                <w:rFonts w:cs="Arial"/>
                <w:color w:val="000000"/>
              </w:rPr>
              <w:t>, drewnianych kapturów, legarów, pokładu</w:t>
            </w:r>
          </w:p>
          <w:p w14:paraId="4E47B8DB" w14:textId="77777777" w:rsidR="002F1022" w:rsidRDefault="002F1022" w:rsidP="004A0CF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Montaż schodków granitowych, kwietników z betonu architektonicznego, ławek drewnianych, balustrad</w:t>
            </w:r>
          </w:p>
          <w:p w14:paraId="308B90BC" w14:textId="77777777" w:rsidR="002F1022" w:rsidRDefault="002F1022" w:rsidP="004A0CF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wykonanie na nabrzeżu nawierzchni z kostki granitowej</w:t>
            </w:r>
          </w:p>
          <w:p w14:paraId="753C5AB4" w14:textId="77777777" w:rsidR="002F1022" w:rsidRDefault="002F1022" w:rsidP="004A0CF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zieleń</w:t>
            </w:r>
          </w:p>
          <w:p w14:paraId="2770A680" w14:textId="77777777" w:rsidR="002F1022" w:rsidRPr="00A30931" w:rsidRDefault="002F1022" w:rsidP="00D91A76">
            <w:pPr>
              <w:autoSpaceDE w:val="0"/>
              <w:autoSpaceDN w:val="0"/>
              <w:adjustRightInd w:val="0"/>
              <w:ind w:left="0"/>
              <w:jc w:val="left"/>
              <w:rPr>
                <w:rFonts w:cs="Arial"/>
                <w:color w:val="000000"/>
              </w:rPr>
            </w:pPr>
            <w:r w:rsidRPr="00A30931">
              <w:rPr>
                <w:rFonts w:cs="Arial"/>
                <w:color w:val="000000"/>
              </w:rPr>
              <w:t xml:space="preserve">Realizacja będzie następowała jednoetapowo </w:t>
            </w:r>
          </w:p>
        </w:tc>
      </w:tr>
      <w:tr w:rsidR="002F1022" w:rsidRPr="00A30931" w14:paraId="67EDA8E7" w14:textId="77777777" w:rsidTr="00D91A76">
        <w:trPr>
          <w:trHeight w:val="411"/>
        </w:trPr>
        <w:tc>
          <w:tcPr>
            <w:tcW w:w="3969" w:type="dxa"/>
          </w:tcPr>
          <w:p w14:paraId="2FB13E86" w14:textId="77777777" w:rsidR="002F1022" w:rsidRPr="00A30931" w:rsidRDefault="002F1022" w:rsidP="004A0CF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</w:rPr>
            </w:pPr>
            <w:r w:rsidRPr="00A30931">
              <w:rPr>
                <w:rFonts w:cs="Arial"/>
                <w:color w:val="000000"/>
              </w:rPr>
              <w:t>Wykaz istniejących obiektów budowlanych;</w:t>
            </w:r>
          </w:p>
        </w:tc>
        <w:tc>
          <w:tcPr>
            <w:tcW w:w="5387" w:type="dxa"/>
            <w:vAlign w:val="center"/>
          </w:tcPr>
          <w:p w14:paraId="3DB871AC" w14:textId="77777777" w:rsidR="002F1022" w:rsidRPr="00A30931" w:rsidRDefault="002F1022" w:rsidP="004A0CF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Alejki parkowe, istniejące ogrodzenie stawu</w:t>
            </w:r>
          </w:p>
        </w:tc>
      </w:tr>
      <w:tr w:rsidR="002F1022" w:rsidRPr="00A30931" w14:paraId="0A0CFA43" w14:textId="77777777" w:rsidTr="00D91A76">
        <w:trPr>
          <w:trHeight w:val="347"/>
        </w:trPr>
        <w:tc>
          <w:tcPr>
            <w:tcW w:w="3969" w:type="dxa"/>
          </w:tcPr>
          <w:p w14:paraId="23758275" w14:textId="77777777" w:rsidR="002F1022" w:rsidRPr="00A30931" w:rsidRDefault="002F1022" w:rsidP="004A0CF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</w:rPr>
            </w:pPr>
            <w:r w:rsidRPr="00A30931">
              <w:rPr>
                <w:rFonts w:cs="Arial"/>
                <w:color w:val="000000"/>
              </w:rPr>
              <w:t>Wskazanie elementów zagospodarowania działki lub terenu, które mogą stwarzać zagrożenie bezpieczeństwa i zdrowia ludzi;</w:t>
            </w:r>
          </w:p>
        </w:tc>
        <w:tc>
          <w:tcPr>
            <w:tcW w:w="5387" w:type="dxa"/>
            <w:vAlign w:val="center"/>
          </w:tcPr>
          <w:p w14:paraId="6E1A827D" w14:textId="77777777" w:rsidR="002F1022" w:rsidRPr="00A30931" w:rsidRDefault="002F1022" w:rsidP="004A0CF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Prace w obrębie wód stojących wymagają wygrodzenia szczelnego części akwenu </w:t>
            </w:r>
          </w:p>
        </w:tc>
      </w:tr>
      <w:tr w:rsidR="002F1022" w:rsidRPr="00A30931" w14:paraId="641B77F4" w14:textId="77777777" w:rsidTr="00D91A76">
        <w:trPr>
          <w:trHeight w:val="540"/>
        </w:trPr>
        <w:tc>
          <w:tcPr>
            <w:tcW w:w="3969" w:type="dxa"/>
          </w:tcPr>
          <w:p w14:paraId="2EE991C4" w14:textId="77777777" w:rsidR="002F1022" w:rsidRPr="00A30931" w:rsidRDefault="002F1022" w:rsidP="004A0CF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</w:rPr>
            </w:pPr>
            <w:r w:rsidRPr="00A30931">
              <w:rPr>
                <w:rFonts w:cs="Arial"/>
                <w:color w:val="000000"/>
              </w:rPr>
              <w:t>Wskazanie dotyczące przewidywanych zagrożeń występujących podczas realizacji robót budowlanych, określające skalę i rodzaje zagrożeń oraz miejsce i czas ich wystąpienia;</w:t>
            </w:r>
          </w:p>
        </w:tc>
        <w:tc>
          <w:tcPr>
            <w:tcW w:w="5387" w:type="dxa"/>
            <w:vAlign w:val="center"/>
          </w:tcPr>
          <w:p w14:paraId="5189D33C" w14:textId="77777777" w:rsidR="002F1022" w:rsidRDefault="002F1022" w:rsidP="004A0CF9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</w:rPr>
            </w:pPr>
            <w:r w:rsidRPr="00A30931">
              <w:rPr>
                <w:rFonts w:cs="Arial"/>
                <w:color w:val="000000"/>
              </w:rPr>
              <w:t>W obszarze działań inwestycyjnych mogą znajdować się elementy infrastruktury telekomunikacyjnej (kable szafy, puszki) będące pod napięciem niebezpiecznym. Elementy te oznaczone są przywieszkami koloru czerwonego, zawierającymi informację o występowaniu napięcia niebezpiecznego. Należy zachować szczególne środki ostrożności podczas pracy na/w zbliżeniu z nimi. Osoby przystępujące do wykonywania prac na tak oznakowanych elementach infrastruktury, w których występują napięcia niebezpieczne, powinny posiadać aktualne uprawnienia SEP (E) oraz zobowiązane są do przestrzegania Instrukcji BHP.</w:t>
            </w:r>
          </w:p>
          <w:p w14:paraId="2F798621" w14:textId="77777777" w:rsidR="002F1022" w:rsidRPr="00A30931" w:rsidRDefault="002F1022" w:rsidP="00D91A76">
            <w:pPr>
              <w:autoSpaceDE w:val="0"/>
              <w:autoSpaceDN w:val="0"/>
              <w:adjustRightInd w:val="0"/>
              <w:ind w:left="360"/>
              <w:jc w:val="left"/>
              <w:rPr>
                <w:rFonts w:cs="Arial"/>
                <w:color w:val="000000"/>
              </w:rPr>
            </w:pPr>
          </w:p>
        </w:tc>
      </w:tr>
      <w:tr w:rsidR="002F1022" w:rsidRPr="00A30931" w14:paraId="492C67AC" w14:textId="77777777" w:rsidTr="00D91A76">
        <w:trPr>
          <w:trHeight w:val="849"/>
        </w:trPr>
        <w:tc>
          <w:tcPr>
            <w:tcW w:w="3969" w:type="dxa"/>
          </w:tcPr>
          <w:p w14:paraId="0CD5AEED" w14:textId="77777777" w:rsidR="002F1022" w:rsidRPr="00A30931" w:rsidRDefault="002F1022" w:rsidP="004A0CF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</w:rPr>
            </w:pPr>
            <w:r w:rsidRPr="00A30931">
              <w:rPr>
                <w:rFonts w:cs="Arial"/>
                <w:color w:val="000000"/>
              </w:rPr>
              <w:t>Wskazanie sposobu prowadzenia instruktażu pracowników przed przystąpieniem do realizacji robót szczególnie niebezpiecznych;</w:t>
            </w:r>
          </w:p>
        </w:tc>
        <w:tc>
          <w:tcPr>
            <w:tcW w:w="5387" w:type="dxa"/>
            <w:vAlign w:val="center"/>
          </w:tcPr>
          <w:p w14:paraId="7CA4610F" w14:textId="77777777" w:rsidR="002F1022" w:rsidRPr="00A30931" w:rsidRDefault="002F1022" w:rsidP="004A0CF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</w:rPr>
            </w:pPr>
            <w:r w:rsidRPr="00A30931">
              <w:rPr>
                <w:rFonts w:cs="Arial"/>
                <w:color w:val="000000"/>
              </w:rPr>
              <w:t xml:space="preserve">Zgodnie z obowiązującymi przepisami bezpieczeństwa i higieny pracy </w:t>
            </w:r>
          </w:p>
        </w:tc>
      </w:tr>
      <w:tr w:rsidR="002F1022" w:rsidRPr="00A30931" w14:paraId="097D8DCB" w14:textId="77777777" w:rsidTr="00D91A76">
        <w:trPr>
          <w:trHeight w:val="1067"/>
        </w:trPr>
        <w:tc>
          <w:tcPr>
            <w:tcW w:w="3969" w:type="dxa"/>
          </w:tcPr>
          <w:p w14:paraId="479208A0" w14:textId="77777777" w:rsidR="002F1022" w:rsidRPr="00A30931" w:rsidRDefault="002F1022" w:rsidP="004A0CF9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</w:rPr>
            </w:pPr>
            <w:r w:rsidRPr="00A30931">
              <w:rPr>
                <w:rFonts w:cs="Arial"/>
                <w:color w:val="000000"/>
              </w:rPr>
              <w:t>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zagrożeń.</w:t>
            </w:r>
          </w:p>
        </w:tc>
        <w:tc>
          <w:tcPr>
            <w:tcW w:w="5387" w:type="dxa"/>
            <w:vAlign w:val="center"/>
          </w:tcPr>
          <w:p w14:paraId="4861C57B" w14:textId="77777777" w:rsidR="002F1022" w:rsidRPr="00A30931" w:rsidRDefault="002F1022" w:rsidP="004A0CF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</w:rPr>
            </w:pPr>
            <w:r w:rsidRPr="00A30931">
              <w:rPr>
                <w:rFonts w:cs="Arial"/>
                <w:color w:val="000000"/>
              </w:rPr>
              <w:t>wydzielenie terenu robót</w:t>
            </w:r>
          </w:p>
          <w:p w14:paraId="69E1D3FA" w14:textId="77777777" w:rsidR="002F1022" w:rsidRPr="00A30931" w:rsidRDefault="002F1022" w:rsidP="004A0CF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</w:rPr>
            </w:pPr>
            <w:r w:rsidRPr="00A30931">
              <w:rPr>
                <w:rFonts w:cs="Arial"/>
                <w:color w:val="000000"/>
              </w:rPr>
              <w:t>oznakowanie zaporami i świetlne terenu robót</w:t>
            </w:r>
          </w:p>
          <w:p w14:paraId="178E04ED" w14:textId="77777777" w:rsidR="002F1022" w:rsidRPr="00A30931" w:rsidRDefault="002F1022" w:rsidP="004A0CF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</w:rPr>
            </w:pPr>
            <w:r w:rsidRPr="00A30931">
              <w:rPr>
                <w:rFonts w:cs="Arial"/>
                <w:color w:val="000000"/>
              </w:rPr>
              <w:t>zabezpieczenie terenu robót przed dostępem osób postronnych</w:t>
            </w:r>
          </w:p>
          <w:p w14:paraId="3E5FA92D" w14:textId="77777777" w:rsidR="002F1022" w:rsidRPr="00A30931" w:rsidRDefault="002F1022" w:rsidP="004A0CF9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</w:rPr>
            </w:pPr>
            <w:r w:rsidRPr="00A30931">
              <w:rPr>
                <w:rFonts w:cs="Arial"/>
                <w:color w:val="000000"/>
              </w:rPr>
              <w:t>Należy opracować „Planu bezpieczeństwa i ochrony zdrowia” przed rozpoczęciem prac budowlano-montażowych w zakresie niniejszego opracowania.</w:t>
            </w:r>
          </w:p>
          <w:p w14:paraId="76E9FC36" w14:textId="77777777" w:rsidR="002F1022" w:rsidRPr="00A30931" w:rsidRDefault="002F1022" w:rsidP="00D91A76">
            <w:pPr>
              <w:autoSpaceDE w:val="0"/>
              <w:autoSpaceDN w:val="0"/>
              <w:adjustRightInd w:val="0"/>
              <w:ind w:left="90"/>
              <w:jc w:val="left"/>
              <w:rPr>
                <w:rFonts w:cs="Arial"/>
                <w:color w:val="000000"/>
              </w:rPr>
            </w:pPr>
          </w:p>
        </w:tc>
      </w:tr>
    </w:tbl>
    <w:p w14:paraId="30B5670F" w14:textId="77777777" w:rsidR="002F1022" w:rsidRPr="00A30931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i/>
          <w:color w:val="000000"/>
        </w:rPr>
      </w:pPr>
    </w:p>
    <w:p w14:paraId="3A3F7AC6" w14:textId="77777777" w:rsidR="002F1022" w:rsidRPr="00A30931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i/>
          <w:color w:val="000000"/>
        </w:rPr>
      </w:pPr>
    </w:p>
    <w:p w14:paraId="3055CCFB" w14:textId="77777777" w:rsidR="002F1022" w:rsidRPr="00373289" w:rsidRDefault="002F1022" w:rsidP="002F1022">
      <w:pPr>
        <w:autoSpaceDE w:val="0"/>
        <w:autoSpaceDN w:val="0"/>
        <w:adjustRightInd w:val="0"/>
        <w:ind w:left="90"/>
        <w:jc w:val="left"/>
        <w:rPr>
          <w:rFonts w:cs="Arial"/>
          <w:color w:val="000000"/>
        </w:rPr>
      </w:pPr>
    </w:p>
    <w:p w14:paraId="66A584DC" w14:textId="77777777" w:rsidR="002F1022" w:rsidRPr="00691B15" w:rsidRDefault="002F1022" w:rsidP="002F1022">
      <w:pPr>
        <w:autoSpaceDE w:val="0"/>
        <w:autoSpaceDN w:val="0"/>
        <w:adjustRightInd w:val="0"/>
        <w:ind w:left="8160" w:firstLine="340"/>
        <w:rPr>
          <w:rFonts w:cs="Arial"/>
          <w:color w:val="000000"/>
        </w:rPr>
      </w:pPr>
      <w:r w:rsidRPr="00691B15">
        <w:rPr>
          <w:rFonts w:cs="Arial"/>
          <w:color w:val="000000"/>
        </w:rPr>
        <w:t>Opracował:</w:t>
      </w:r>
    </w:p>
    <w:p w14:paraId="76E6D74B" w14:textId="77777777" w:rsidR="002F1022" w:rsidRDefault="002F1022" w:rsidP="002F1022">
      <w:pPr>
        <w:autoSpaceDE w:val="0"/>
        <w:autoSpaceDN w:val="0"/>
        <w:adjustRightInd w:val="0"/>
        <w:ind w:left="6460" w:firstLine="340"/>
        <w:rPr>
          <w:rFonts w:cs="Arial"/>
          <w:color w:val="000000"/>
        </w:rPr>
      </w:pPr>
      <w:r w:rsidRPr="00691B15">
        <w:rPr>
          <w:rFonts w:cs="Arial"/>
          <w:color w:val="000000"/>
        </w:rPr>
        <w:t xml:space="preserve">           mgr inż. arch. </w:t>
      </w:r>
      <w:r>
        <w:rPr>
          <w:rFonts w:cs="Arial"/>
          <w:color w:val="000000"/>
        </w:rPr>
        <w:t>Anna</w:t>
      </w:r>
      <w:r w:rsidRPr="00691B15">
        <w:rPr>
          <w:rFonts w:cs="Arial"/>
          <w:color w:val="000000"/>
        </w:rPr>
        <w:t xml:space="preserve"> Horwat</w:t>
      </w:r>
    </w:p>
    <w:p w14:paraId="10DE3D41" w14:textId="77777777" w:rsidR="002F1022" w:rsidRDefault="002F1022" w:rsidP="002F1022">
      <w:pPr>
        <w:rPr>
          <w:rFonts w:cs="Arial"/>
          <w:color w:val="000000"/>
        </w:rPr>
      </w:pPr>
    </w:p>
    <w:p w14:paraId="036B691F" w14:textId="38E09465" w:rsidR="000E248E" w:rsidRPr="00D55856" w:rsidRDefault="000E248E" w:rsidP="00E5259D">
      <w:pPr>
        <w:rPr>
          <w:b/>
        </w:rPr>
      </w:pPr>
    </w:p>
    <w:sectPr w:rsidR="000E248E" w:rsidRPr="00D55856" w:rsidSect="00853B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4" w:code="9"/>
      <w:pgMar w:top="1008" w:right="850" w:bottom="709" w:left="1418" w:header="284" w:footer="380" w:gutter="0"/>
      <w:pgNumType w:start="4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1723C" w14:textId="77777777" w:rsidR="00972111" w:rsidRDefault="00972111">
      <w:r>
        <w:separator/>
      </w:r>
    </w:p>
  </w:endnote>
  <w:endnote w:type="continuationSeparator" w:id="0">
    <w:p w14:paraId="11E5E965" w14:textId="77777777" w:rsidR="00972111" w:rsidRDefault="00972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, 'Arial Unicode MS'">
    <w:charset w:val="00"/>
    <w:family w:val="auto"/>
    <w:pitch w:val="variable"/>
  </w:font>
  <w:font w:name="Times New Roman P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9">
    <w:altName w:val="Times New Roman"/>
    <w:panose1 w:val="00000000000000000000"/>
    <w:charset w:val="00"/>
    <w:family w:val="roman"/>
    <w:notTrueType/>
    <w:pitch w:val="default"/>
  </w:font>
  <w:font w:name="CIDFont+F10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F275C" w14:textId="77777777" w:rsidR="00D91A76" w:rsidRDefault="00D91A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25DD18" w14:textId="77777777" w:rsidR="00D91A76" w:rsidRDefault="00D91A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513383061"/>
      <w:docPartObj>
        <w:docPartGallery w:val="Page Numbers (Bottom of Page)"/>
        <w:docPartUnique/>
      </w:docPartObj>
    </w:sdtPr>
    <w:sdtContent>
      <w:p w14:paraId="27A95097" w14:textId="4AFABBE0" w:rsidR="000F0ACD" w:rsidRPr="007944D2" w:rsidRDefault="003E63B9" w:rsidP="003E63B9">
        <w:pPr>
          <w:pStyle w:val="Stopka"/>
          <w:pBdr>
            <w:top w:val="single" w:sz="4" w:space="1" w:color="auto"/>
          </w:pBdr>
          <w:jc w:val="right"/>
          <w:rPr>
            <w:rFonts w:asciiTheme="minorHAnsi" w:hAnsiTheme="minorHAnsi" w:cstheme="minorHAnsi"/>
          </w:rPr>
        </w:pPr>
        <w:r w:rsidRPr="007944D2">
          <w:rPr>
            <w:rFonts w:asciiTheme="minorHAnsi" w:hAnsiTheme="minorHAnsi" w:cstheme="minorHAnsi"/>
          </w:rPr>
          <w:t xml:space="preserve">             mgr inż. arch. ANNA HORWAT, 67-410 Lubiatów, ul. Wrzosowa 48                                             </w:t>
        </w:r>
        <w:r w:rsidR="000F0ACD" w:rsidRPr="007944D2">
          <w:rPr>
            <w:rFonts w:asciiTheme="minorHAnsi" w:hAnsiTheme="minorHAnsi" w:cstheme="minorHAnsi"/>
          </w:rPr>
          <w:fldChar w:fldCharType="begin"/>
        </w:r>
        <w:r w:rsidR="000F0ACD" w:rsidRPr="007944D2">
          <w:rPr>
            <w:rFonts w:asciiTheme="minorHAnsi" w:hAnsiTheme="minorHAnsi" w:cstheme="minorHAnsi"/>
          </w:rPr>
          <w:instrText>PAGE   \* MERGEFORMAT</w:instrText>
        </w:r>
        <w:r w:rsidR="000F0ACD" w:rsidRPr="007944D2">
          <w:rPr>
            <w:rFonts w:asciiTheme="minorHAnsi" w:hAnsiTheme="minorHAnsi" w:cstheme="minorHAnsi"/>
          </w:rPr>
          <w:fldChar w:fldCharType="separate"/>
        </w:r>
        <w:r w:rsidR="000F0ACD" w:rsidRPr="007944D2">
          <w:rPr>
            <w:rFonts w:asciiTheme="minorHAnsi" w:hAnsiTheme="minorHAnsi" w:cstheme="minorHAnsi"/>
          </w:rPr>
          <w:t>2</w:t>
        </w:r>
        <w:r w:rsidR="000F0ACD" w:rsidRPr="007944D2">
          <w:rPr>
            <w:rFonts w:asciiTheme="minorHAnsi" w:hAnsiTheme="minorHAnsi" w:cstheme="minorHAnsi"/>
          </w:rPr>
          <w:fldChar w:fldCharType="end"/>
        </w:r>
      </w:p>
    </w:sdtContent>
  </w:sdt>
  <w:p w14:paraId="1F753B9C" w14:textId="63BB689E" w:rsidR="00D91A76" w:rsidRPr="00D335CF" w:rsidRDefault="00D91A76" w:rsidP="00D335CF">
    <w:pPr>
      <w:spacing w:before="0"/>
      <w:jc w:val="center"/>
      <w:rPr>
        <w:rFonts w:ascii="Calibri" w:hAnsi="Calibri" w:cs="Calibri"/>
        <w:bCs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3E1F1" w14:textId="77777777" w:rsidR="00D91A76" w:rsidRPr="009F3AEE" w:rsidRDefault="00D91A76">
    <w:pPr>
      <w:pStyle w:val="Stopka"/>
      <w:framePr w:wrap="around" w:vAnchor="text" w:hAnchor="margin" w:xAlign="outside" w:y="1"/>
      <w:rPr>
        <w:rStyle w:val="Numerstrony"/>
      </w:rPr>
    </w:pPr>
    <w:r w:rsidRPr="009F3AEE">
      <w:rPr>
        <w:rStyle w:val="Numerstrony"/>
      </w:rPr>
      <w:fldChar w:fldCharType="begin"/>
    </w:r>
    <w:r w:rsidRPr="009F3AEE">
      <w:rPr>
        <w:rStyle w:val="Numerstrony"/>
      </w:rPr>
      <w:instrText xml:space="preserve">PAGE  </w:instrText>
    </w:r>
    <w:r w:rsidRPr="009F3AEE">
      <w:rPr>
        <w:rStyle w:val="Numerstrony"/>
      </w:rPr>
      <w:fldChar w:fldCharType="separate"/>
    </w:r>
    <w:r>
      <w:rPr>
        <w:rStyle w:val="Numerstrony"/>
        <w:noProof/>
      </w:rPr>
      <w:t>1</w:t>
    </w:r>
    <w:r w:rsidRPr="009F3AEE">
      <w:rPr>
        <w:rStyle w:val="Numerstrony"/>
      </w:rPr>
      <w:fldChar w:fldCharType="end"/>
    </w:r>
  </w:p>
  <w:p w14:paraId="04CF9F90" w14:textId="77777777" w:rsidR="00D91A76" w:rsidRPr="009F3AEE" w:rsidRDefault="00D91A76">
    <w:pPr>
      <w:pStyle w:val="Stopka"/>
      <w:pBdr>
        <w:bottom w:val="single" w:sz="6" w:space="0" w:color="auto"/>
      </w:pBdr>
      <w:ind w:right="360" w:firstLine="360"/>
    </w:pPr>
  </w:p>
  <w:p w14:paraId="2C2915F4" w14:textId="77777777" w:rsidR="00D91A76" w:rsidRPr="009F3AEE" w:rsidRDefault="00D91A76" w:rsidP="000259B7">
    <w:pPr>
      <w:jc w:val="center"/>
      <w:rPr>
        <w:sz w:val="18"/>
      </w:rPr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8E576E0" wp14:editId="160E5BB9">
              <wp:simplePos x="0" y="0"/>
              <wp:positionH relativeFrom="column">
                <wp:posOffset>-589280</wp:posOffset>
              </wp:positionH>
              <wp:positionV relativeFrom="paragraph">
                <wp:posOffset>-7620</wp:posOffset>
              </wp:positionV>
              <wp:extent cx="6638925" cy="0"/>
              <wp:effectExtent l="0" t="0" r="0" b="0"/>
              <wp:wrapNone/>
              <wp:docPr id="2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389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F0D86E" id="Line 1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6.4pt,-.6pt" to="476.35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"/>
          </w:pict>
        </mc:Fallback>
      </mc:AlternateContent>
    </w:r>
    <w:r w:rsidRPr="009F3AEE">
      <w:rPr>
        <w:sz w:val="18"/>
      </w:rPr>
      <w:t>HORWAT-ARCHITEKCI s.c.</w:t>
    </w:r>
  </w:p>
  <w:p w14:paraId="3F3C05C9" w14:textId="77777777" w:rsidR="00D91A76" w:rsidRPr="009F3AEE" w:rsidRDefault="00D91A76" w:rsidP="000259B7">
    <w:pPr>
      <w:jc w:val="center"/>
      <w:rPr>
        <w:sz w:val="18"/>
      </w:rPr>
    </w:pPr>
    <w:r w:rsidRPr="009F3AEE">
      <w:rPr>
        <w:sz w:val="18"/>
      </w:rPr>
      <w:t>50-369 Wrocław, ul. Marii Skłodowskiej Curie 65/2, tel. 601-28-70-40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3463C" w14:textId="77777777" w:rsidR="00972111" w:rsidRDefault="00972111">
      <w:r>
        <w:separator/>
      </w:r>
    </w:p>
  </w:footnote>
  <w:footnote w:type="continuationSeparator" w:id="0">
    <w:p w14:paraId="45E3E41E" w14:textId="77777777" w:rsidR="00972111" w:rsidRDefault="009721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C073D" w14:textId="77777777" w:rsidR="00853BFA" w:rsidRDefault="00853B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182DD" w14:textId="77777777" w:rsidR="00D91A76" w:rsidRDefault="00D91A76" w:rsidP="00D335CF">
    <w:pPr>
      <w:pStyle w:val="Nagwek"/>
      <w:spacing w:before="0"/>
      <w:jc w:val="center"/>
      <w:rPr>
        <w:rFonts w:ascii="Calibri" w:hAnsi="Calibri" w:cs="Calibri"/>
        <w:sz w:val="16"/>
        <w:szCs w:val="18"/>
      </w:rPr>
    </w:pPr>
    <w:r>
      <w:rPr>
        <w:rFonts w:ascii="Calibri" w:hAnsi="Calibri" w:cs="Calibri"/>
        <w:sz w:val="16"/>
        <w:szCs w:val="18"/>
      </w:rPr>
      <w:t>BUDOWA POMOSTU NA ISTNIEJĄCEJ KONSTRUKCJI SŁUPOWEJ</w:t>
    </w:r>
  </w:p>
  <w:p w14:paraId="1DD62397" w14:textId="77777777" w:rsidR="00D91A76" w:rsidRDefault="00D91A76" w:rsidP="00B62E82">
    <w:pPr>
      <w:pStyle w:val="Nagwek"/>
      <w:pBdr>
        <w:bottom w:val="single" w:sz="4" w:space="1" w:color="auto"/>
      </w:pBdr>
      <w:spacing w:before="0"/>
      <w:jc w:val="center"/>
      <w:rPr>
        <w:rFonts w:ascii="Calibri" w:hAnsi="Calibri" w:cs="Calibri"/>
        <w:bCs/>
        <w:sz w:val="16"/>
        <w:szCs w:val="18"/>
      </w:rPr>
    </w:pPr>
    <w:r>
      <w:rPr>
        <w:rFonts w:ascii="Calibri" w:hAnsi="Calibri" w:cs="Calibri"/>
        <w:bCs/>
        <w:sz w:val="16"/>
        <w:szCs w:val="18"/>
      </w:rPr>
      <w:t xml:space="preserve">59-700 Bolesławiec, ul. Bankowa 1, dz. nr 321/20 obręb 9, </w:t>
    </w:r>
    <w:proofErr w:type="spellStart"/>
    <w:r>
      <w:rPr>
        <w:rFonts w:ascii="Calibri" w:hAnsi="Calibri" w:cs="Calibri"/>
        <w:bCs/>
        <w:sz w:val="16"/>
        <w:szCs w:val="18"/>
      </w:rPr>
      <w:t>j.e</w:t>
    </w:r>
    <w:proofErr w:type="spellEnd"/>
    <w:r>
      <w:rPr>
        <w:rFonts w:ascii="Calibri" w:hAnsi="Calibri" w:cs="Calibri"/>
        <w:bCs/>
        <w:sz w:val="16"/>
        <w:szCs w:val="18"/>
      </w:rPr>
      <w:t>. Miasto Bolesławiec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30F28" w14:textId="77777777" w:rsidR="00D91A76" w:rsidRPr="00836406" w:rsidRDefault="00D91A76" w:rsidP="00836406">
    <w:pPr>
      <w:pStyle w:val="Nagwek"/>
      <w:pBdr>
        <w:bottom w:val="single" w:sz="4" w:space="0" w:color="auto"/>
      </w:pBdr>
      <w:jc w:val="center"/>
      <w:rPr>
        <w:rFonts w:cs="Arial Narrow"/>
        <w:bCs/>
        <w:color w:val="000000"/>
        <w:sz w:val="18"/>
        <w:szCs w:val="18"/>
      </w:rPr>
    </w:pPr>
    <w:bookmarkStart w:id="13" w:name="OLE_LINK108"/>
    <w:r w:rsidRPr="00836406">
      <w:rPr>
        <w:rFonts w:cs="Arial Narrow"/>
        <w:bCs/>
        <w:color w:val="000000"/>
        <w:sz w:val="18"/>
        <w:szCs w:val="18"/>
      </w:rPr>
      <w:t xml:space="preserve">PRZEBUDOWA </w:t>
    </w:r>
    <w:r>
      <w:rPr>
        <w:rFonts w:cs="Arial Narrow"/>
        <w:bCs/>
        <w:color w:val="000000"/>
        <w:sz w:val="18"/>
        <w:szCs w:val="18"/>
      </w:rPr>
      <w:t>PLACU PAMIĘCI</w:t>
    </w:r>
  </w:p>
  <w:p w14:paraId="30E92528" w14:textId="77777777" w:rsidR="00D91A76" w:rsidRPr="00836406" w:rsidRDefault="00D91A76" w:rsidP="00836406">
    <w:pPr>
      <w:pStyle w:val="Nagwek"/>
      <w:pBdr>
        <w:bottom w:val="single" w:sz="4" w:space="0" w:color="auto"/>
      </w:pBdr>
      <w:jc w:val="center"/>
      <w:rPr>
        <w:sz w:val="18"/>
      </w:rPr>
    </w:pPr>
    <w:r w:rsidRPr="00836406">
      <w:rPr>
        <w:sz w:val="18"/>
      </w:rPr>
      <w:t>67-410 Sława, ul. Odrodzonego Wojska Polskiego</w:t>
    </w:r>
  </w:p>
  <w:p w14:paraId="7B434F23" w14:textId="77777777" w:rsidR="00D91A76" w:rsidRPr="00836406" w:rsidRDefault="00D91A76" w:rsidP="00836406">
    <w:pPr>
      <w:pStyle w:val="Nagwek"/>
      <w:pBdr>
        <w:bottom w:val="single" w:sz="4" w:space="0" w:color="auto"/>
      </w:pBdr>
      <w:jc w:val="center"/>
      <w:rPr>
        <w:sz w:val="18"/>
      </w:rPr>
    </w:pPr>
    <w:r w:rsidRPr="00836406">
      <w:rPr>
        <w:sz w:val="18"/>
      </w:rPr>
      <w:t xml:space="preserve">PROJEKT BUDOWLANY – </w:t>
    </w:r>
    <w:r>
      <w:rPr>
        <w:sz w:val="18"/>
      </w:rPr>
      <w:t>część budowlana i drogowa</w:t>
    </w:r>
  </w:p>
  <w:bookmarkEnd w:id="13"/>
  <w:p w14:paraId="603FE939" w14:textId="77777777" w:rsidR="00D91A76" w:rsidRPr="00016589" w:rsidRDefault="00D91A76" w:rsidP="000165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 Narrow" w:hAnsi="Arial Narrow" w:cs="Arial Narrow"/>
        <w:sz w:val="18"/>
        <w:szCs w:val="24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-284"/>
        </w:tabs>
        <w:ind w:left="-284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6"/>
        </w:tabs>
        <w:ind w:left="76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436"/>
        </w:tabs>
        <w:ind w:left="436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796"/>
        </w:tabs>
        <w:ind w:left="796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516"/>
        </w:tabs>
        <w:ind w:left="1516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876"/>
        </w:tabs>
        <w:ind w:left="1876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/>
      </w:rPr>
    </w:lvl>
  </w:abstractNum>
  <w:abstractNum w:abstractNumId="3" w15:restartNumberingAfterBreak="0">
    <w:nsid w:val="01ED1CC2"/>
    <w:multiLevelType w:val="hybridMultilevel"/>
    <w:tmpl w:val="07B63ECE"/>
    <w:lvl w:ilvl="0" w:tplc="47E6AC00">
      <w:start w:val="1"/>
      <w:numFmt w:val="bullet"/>
      <w:lvlText w:val="−"/>
      <w:lvlJc w:val="left"/>
      <w:pPr>
        <w:ind w:left="70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4" w15:restartNumberingAfterBreak="0">
    <w:nsid w:val="05B46C85"/>
    <w:multiLevelType w:val="hybridMultilevel"/>
    <w:tmpl w:val="FDECD88C"/>
    <w:lvl w:ilvl="0" w:tplc="B3C669F0">
      <w:start w:val="1"/>
      <w:numFmt w:val="decimal"/>
      <w:pStyle w:val="Nagwek1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B8818B9"/>
    <w:multiLevelType w:val="multilevel"/>
    <w:tmpl w:val="EB9EC1EC"/>
    <w:lvl w:ilvl="0">
      <w:start w:val="1"/>
      <w:numFmt w:val="decimal"/>
      <w:pStyle w:val="StylNagwek1Przed0ptPo0pt"/>
      <w:lvlText w:val="%1."/>
      <w:lvlJc w:val="left"/>
      <w:pPr>
        <w:tabs>
          <w:tab w:val="num" w:pos="644"/>
        </w:tabs>
        <w:ind w:left="644" w:hanging="360"/>
      </w:pPr>
      <w:rPr>
        <w:sz w:val="18"/>
      </w:rPr>
    </w:lvl>
    <w:lvl w:ilvl="1">
      <w:start w:val="1"/>
      <w:numFmt w:val="decimal"/>
      <w:suff w:val="space"/>
      <w:lvlText w:val="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0BAA3BB3"/>
    <w:multiLevelType w:val="hybridMultilevel"/>
    <w:tmpl w:val="7B84E02E"/>
    <w:lvl w:ilvl="0" w:tplc="DC10F930">
      <w:start w:val="1"/>
      <w:numFmt w:val="bullet"/>
      <w:pStyle w:val="StylTekstpodstawowyTimesNewRoman115ptInterliniapoj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6242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F8F10CF"/>
    <w:multiLevelType w:val="hybridMultilevel"/>
    <w:tmpl w:val="2BACCEF6"/>
    <w:lvl w:ilvl="0" w:tplc="735617AA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FA721C4"/>
    <w:multiLevelType w:val="multilevel"/>
    <w:tmpl w:val="D0A6079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sz w:val="20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851" w:hanging="284"/>
      </w:pPr>
      <w:rPr>
        <w:rFonts w:hint="default"/>
        <w:b w:val="0"/>
        <w:i w:val="0"/>
        <w:sz w:val="20"/>
      </w:rPr>
    </w:lvl>
    <w:lvl w:ilvl="3">
      <w:start w:val="1"/>
      <w:numFmt w:val="bullet"/>
      <w:lvlText w:val="-"/>
      <w:lvlJc w:val="left"/>
      <w:pPr>
        <w:tabs>
          <w:tab w:val="num" w:pos="1211"/>
        </w:tabs>
        <w:ind w:left="1134" w:hanging="283"/>
      </w:pPr>
      <w:rPr>
        <w:rFonts w:hint="default"/>
        <w:sz w:val="20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117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825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533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241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949" w:hanging="708"/>
      </w:pPr>
      <w:rPr>
        <w:rFonts w:hint="default"/>
      </w:rPr>
    </w:lvl>
  </w:abstractNum>
  <w:abstractNum w:abstractNumId="10" w15:restartNumberingAfterBreak="0">
    <w:nsid w:val="10676978"/>
    <w:multiLevelType w:val="multilevel"/>
    <w:tmpl w:val="89C6F6E4"/>
    <w:lvl w:ilvl="0">
      <w:start w:val="1"/>
      <w:numFmt w:val="decimal"/>
      <w:suff w:val="space"/>
      <w:lvlText w:val="Rys. nr  %1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1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169923C3"/>
    <w:multiLevelType w:val="multilevel"/>
    <w:tmpl w:val="6E067C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pStyle w:val="Listapunktowana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9C43977"/>
    <w:multiLevelType w:val="multilevel"/>
    <w:tmpl w:val="6FB016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713"/>
        </w:tabs>
        <w:ind w:left="164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1D4A45DE"/>
    <w:multiLevelType w:val="multilevel"/>
    <w:tmpl w:val="80B63690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sz w:val="20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851" w:hanging="284"/>
      </w:pPr>
      <w:rPr>
        <w:rFonts w:hint="default"/>
        <w:b w:val="0"/>
        <w:i w:val="0"/>
        <w:sz w:val="20"/>
      </w:rPr>
    </w:lvl>
    <w:lvl w:ilvl="3">
      <w:start w:val="1"/>
      <w:numFmt w:val="bullet"/>
      <w:lvlText w:val="-"/>
      <w:lvlJc w:val="left"/>
      <w:pPr>
        <w:tabs>
          <w:tab w:val="num" w:pos="1211"/>
        </w:tabs>
        <w:ind w:left="1134" w:hanging="283"/>
      </w:pPr>
      <w:rPr>
        <w:rFonts w:hint="default"/>
        <w:sz w:val="20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117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825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533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241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949" w:hanging="708"/>
      </w:pPr>
      <w:rPr>
        <w:rFonts w:hint="default"/>
      </w:rPr>
    </w:lvl>
  </w:abstractNum>
  <w:abstractNum w:abstractNumId="14" w15:restartNumberingAfterBreak="0">
    <w:nsid w:val="269F6942"/>
    <w:multiLevelType w:val="multilevel"/>
    <w:tmpl w:val="BAB2D6E4"/>
    <w:lvl w:ilvl="0">
      <w:start w:val="1"/>
      <w:numFmt w:val="upperRoman"/>
      <w:pStyle w:val="StylNaglwekstronyTimesNewRoman22ptAutomatyczny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z w:val="4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720" w:firstLine="0"/>
      </w:pPr>
      <w:rPr>
        <w:rFonts w:ascii="Times New Roman" w:hAnsi="Times New Roman" w:hint="default"/>
        <w:b/>
        <w:i w:val="0"/>
        <w:caps/>
        <w:color w:val="000080"/>
        <w:sz w:val="24"/>
      </w:rPr>
    </w:lvl>
    <w:lvl w:ilvl="2">
      <w:start w:val="1"/>
      <w:numFmt w:val="lowerLetter"/>
      <w:lvlText w:val="%3."/>
      <w:lvlJc w:val="left"/>
      <w:pPr>
        <w:tabs>
          <w:tab w:val="num" w:pos="1800"/>
        </w:tabs>
        <w:ind w:left="1440" w:firstLine="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lowerRoman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5" w15:restartNumberingAfterBreak="0">
    <w:nsid w:val="2833794E"/>
    <w:multiLevelType w:val="hybridMultilevel"/>
    <w:tmpl w:val="BF00F440"/>
    <w:lvl w:ilvl="0" w:tplc="B9F69734">
      <w:start w:val="1"/>
      <w:numFmt w:val="decimal"/>
      <w:pStyle w:val="Nagwek2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2428FF"/>
    <w:multiLevelType w:val="hybridMultilevel"/>
    <w:tmpl w:val="E7205C1C"/>
    <w:lvl w:ilvl="0" w:tplc="FB2A13D8">
      <w:start w:val="3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A3312F"/>
    <w:multiLevelType w:val="hybridMultilevel"/>
    <w:tmpl w:val="2326E67C"/>
    <w:lvl w:ilvl="0" w:tplc="735617AA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74C2550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376C684D"/>
    <w:multiLevelType w:val="hybridMultilevel"/>
    <w:tmpl w:val="4C38511A"/>
    <w:lvl w:ilvl="0" w:tplc="47E6AC00">
      <w:start w:val="1"/>
      <w:numFmt w:val="bullet"/>
      <w:lvlText w:val="−"/>
      <w:lvlJc w:val="left"/>
      <w:pPr>
        <w:ind w:left="1004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7726161"/>
    <w:multiLevelType w:val="hybridMultilevel"/>
    <w:tmpl w:val="1B50530C"/>
    <w:lvl w:ilvl="0" w:tplc="FB2A13D8">
      <w:start w:val="3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652B8B"/>
    <w:multiLevelType w:val="multilevel"/>
    <w:tmpl w:val="67FC9FF8"/>
    <w:styleLink w:val="WW8Num8"/>
    <w:lvl w:ilvl="0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, 'Arial Unicode MS'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, 'Arial Unicode MS'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, 'Arial Unicode MS'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, 'Arial Unicode MS'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, 'Arial Unicode MS'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22" w15:restartNumberingAfterBreak="0">
    <w:nsid w:val="393E4BC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BB1234D"/>
    <w:multiLevelType w:val="multilevel"/>
    <w:tmpl w:val="54106E2C"/>
    <w:lvl w:ilvl="0">
      <w:start w:val="1"/>
      <w:numFmt w:val="low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C9319D2"/>
    <w:multiLevelType w:val="hybridMultilevel"/>
    <w:tmpl w:val="A4FE0EF4"/>
    <w:lvl w:ilvl="0" w:tplc="F4B2069C">
      <w:start w:val="1"/>
      <w:numFmt w:val="bullet"/>
      <w:pStyle w:val="StylStylTekstpodstawowyInterliniapojedynczeWyjustowany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740"/>
        </w:tabs>
        <w:ind w:left="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60"/>
        </w:tabs>
        <w:ind w:left="1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80"/>
        </w:tabs>
        <w:ind w:left="2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900"/>
        </w:tabs>
        <w:ind w:left="2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20"/>
        </w:tabs>
        <w:ind w:left="3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40"/>
        </w:tabs>
        <w:ind w:left="4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60"/>
        </w:tabs>
        <w:ind w:left="5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80"/>
        </w:tabs>
        <w:ind w:left="5780" w:hanging="360"/>
      </w:pPr>
      <w:rPr>
        <w:rFonts w:ascii="Wingdings" w:hAnsi="Wingdings" w:hint="default"/>
      </w:rPr>
    </w:lvl>
  </w:abstractNum>
  <w:abstractNum w:abstractNumId="25" w15:restartNumberingAfterBreak="0">
    <w:nsid w:val="4B05526E"/>
    <w:multiLevelType w:val="hybridMultilevel"/>
    <w:tmpl w:val="F3E2B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670D64"/>
    <w:multiLevelType w:val="hybridMultilevel"/>
    <w:tmpl w:val="BF1AE6CE"/>
    <w:lvl w:ilvl="0" w:tplc="735617AA">
      <w:start w:val="1"/>
      <w:numFmt w:val="bullet"/>
      <w:lvlText w:val="−"/>
      <w:lvlJc w:val="left"/>
      <w:pPr>
        <w:ind w:left="9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abstractNum w:abstractNumId="27" w15:restartNumberingAfterBreak="0">
    <w:nsid w:val="580342F5"/>
    <w:multiLevelType w:val="multilevel"/>
    <w:tmpl w:val="2EF02906"/>
    <w:lvl w:ilvl="0">
      <w:start w:val="1"/>
      <w:numFmt w:val="decimal"/>
      <w:pStyle w:val="Sty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A507C0B"/>
    <w:multiLevelType w:val="hybridMultilevel"/>
    <w:tmpl w:val="0FD0E18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B033D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C154F72"/>
    <w:multiLevelType w:val="hybridMultilevel"/>
    <w:tmpl w:val="252086B6"/>
    <w:lvl w:ilvl="0" w:tplc="735617AA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1B9489A"/>
    <w:multiLevelType w:val="hybridMultilevel"/>
    <w:tmpl w:val="40CC4CB4"/>
    <w:lvl w:ilvl="0" w:tplc="E71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6326DB"/>
    <w:multiLevelType w:val="multilevel"/>
    <w:tmpl w:val="03CAB62A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sz w:val="20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sz w:val="20"/>
      </w:rPr>
    </w:lvl>
    <w:lvl w:ilvl="2">
      <w:start w:val="1"/>
      <w:numFmt w:val="bullet"/>
      <w:lvlText w:val="-"/>
      <w:lvlJc w:val="left"/>
      <w:pPr>
        <w:tabs>
          <w:tab w:val="num" w:pos="927"/>
        </w:tabs>
        <w:ind w:left="851" w:hanging="284"/>
      </w:pPr>
      <w:rPr>
        <w:rFonts w:hint="default"/>
        <w:b w:val="0"/>
        <w:i w:val="0"/>
        <w:sz w:val="20"/>
      </w:rPr>
    </w:lvl>
    <w:lvl w:ilvl="3">
      <w:start w:val="1"/>
      <w:numFmt w:val="bullet"/>
      <w:lvlText w:val="-"/>
      <w:lvlJc w:val="left"/>
      <w:pPr>
        <w:tabs>
          <w:tab w:val="num" w:pos="1211"/>
        </w:tabs>
        <w:ind w:left="1134" w:hanging="283"/>
      </w:pPr>
      <w:rPr>
        <w:rFonts w:hint="default"/>
        <w:sz w:val="20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117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825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533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241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949" w:hanging="708"/>
      </w:pPr>
      <w:rPr>
        <w:rFonts w:hint="default"/>
      </w:rPr>
    </w:lvl>
  </w:abstractNum>
  <w:abstractNum w:abstractNumId="33" w15:restartNumberingAfterBreak="0">
    <w:nsid w:val="651535DA"/>
    <w:multiLevelType w:val="multilevel"/>
    <w:tmpl w:val="290E8A6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700"/>
        </w:tabs>
        <w:ind w:left="680" w:hanging="340"/>
      </w:pPr>
      <w:rPr>
        <w:rFonts w:ascii="Arial" w:hAnsi="Arial" w:hint="default"/>
        <w:sz w:val="20"/>
      </w:rPr>
    </w:lvl>
    <w:lvl w:ilvl="2">
      <w:start w:val="1"/>
      <w:numFmt w:val="lowerLetter"/>
      <w:lvlText w:val="%3)"/>
      <w:lvlJc w:val="left"/>
      <w:pPr>
        <w:tabs>
          <w:tab w:val="num" w:pos="1040"/>
        </w:tabs>
        <w:ind w:left="1021" w:hanging="341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bullet"/>
      <w:lvlText w:val="-"/>
      <w:lvlJc w:val="left"/>
      <w:pPr>
        <w:tabs>
          <w:tab w:val="num" w:pos="1381"/>
        </w:tabs>
        <w:ind w:left="1361" w:hanging="340"/>
      </w:pPr>
      <w:rPr>
        <w:rFonts w:ascii="Arial" w:hAnsi="Arial" w:hint="default"/>
        <w:sz w:val="20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117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825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533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241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949" w:hanging="708"/>
      </w:pPr>
      <w:rPr>
        <w:rFonts w:hint="default"/>
      </w:rPr>
    </w:lvl>
  </w:abstractNum>
  <w:abstractNum w:abstractNumId="34" w15:restartNumberingAfterBreak="0">
    <w:nsid w:val="6788126A"/>
    <w:multiLevelType w:val="singleLevel"/>
    <w:tmpl w:val="B49EB210"/>
    <w:lvl w:ilvl="0">
      <w:start w:val="1"/>
      <w:numFmt w:val="bullet"/>
      <w:pStyle w:val="StylNagwek1Podkrelenie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 w15:restartNumberingAfterBreak="0">
    <w:nsid w:val="7091314F"/>
    <w:multiLevelType w:val="hybridMultilevel"/>
    <w:tmpl w:val="48EA9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0F56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4C86BF3"/>
    <w:multiLevelType w:val="multilevel"/>
    <w:tmpl w:val="34BC5C6A"/>
    <w:lvl w:ilvl="0">
      <w:start w:val="1"/>
      <w:numFmt w:val="upperRoman"/>
      <w:pStyle w:val="StylNagwek1Ciemnoniebieski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sz w:val="40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 w16cid:durableId="515115256">
    <w:abstractNumId w:val="10"/>
  </w:num>
  <w:num w:numId="2" w16cid:durableId="817069438">
    <w:abstractNumId w:val="5"/>
  </w:num>
  <w:num w:numId="3" w16cid:durableId="291911192">
    <w:abstractNumId w:val="34"/>
  </w:num>
  <w:num w:numId="4" w16cid:durableId="1486511533">
    <w:abstractNumId w:val="11"/>
  </w:num>
  <w:num w:numId="5" w16cid:durableId="359866254">
    <w:abstractNumId w:val="12"/>
  </w:num>
  <w:num w:numId="6" w16cid:durableId="1487165095">
    <w:abstractNumId w:val="24"/>
  </w:num>
  <w:num w:numId="7" w16cid:durableId="577977186">
    <w:abstractNumId w:val="14"/>
  </w:num>
  <w:num w:numId="8" w16cid:durableId="47730903">
    <w:abstractNumId w:val="37"/>
  </w:num>
  <w:num w:numId="9" w16cid:durableId="1023869425">
    <w:abstractNumId w:val="18"/>
  </w:num>
  <w:num w:numId="10" w16cid:durableId="1732655623">
    <w:abstractNumId w:val="20"/>
  </w:num>
  <w:num w:numId="11" w16cid:durableId="236475010">
    <w:abstractNumId w:val="16"/>
  </w:num>
  <w:num w:numId="12" w16cid:durableId="1894659759">
    <w:abstractNumId w:val="6"/>
  </w:num>
  <w:num w:numId="13" w16cid:durableId="1227258042">
    <w:abstractNumId w:val="8"/>
  </w:num>
  <w:num w:numId="14" w16cid:durableId="185871553">
    <w:abstractNumId w:val="27"/>
  </w:num>
  <w:num w:numId="15" w16cid:durableId="549221234">
    <w:abstractNumId w:val="21"/>
  </w:num>
  <w:num w:numId="16" w16cid:durableId="1513646677">
    <w:abstractNumId w:val="3"/>
  </w:num>
  <w:num w:numId="17" w16cid:durableId="1505824356">
    <w:abstractNumId w:val="15"/>
  </w:num>
  <w:num w:numId="18" w16cid:durableId="1672681600">
    <w:abstractNumId w:val="4"/>
  </w:num>
  <w:num w:numId="19" w16cid:durableId="919288688">
    <w:abstractNumId w:val="23"/>
  </w:num>
  <w:num w:numId="20" w16cid:durableId="1594850203">
    <w:abstractNumId w:val="33"/>
  </w:num>
  <w:num w:numId="21" w16cid:durableId="666834523">
    <w:abstractNumId w:val="31"/>
  </w:num>
  <w:num w:numId="22" w16cid:durableId="1948806265">
    <w:abstractNumId w:val="9"/>
  </w:num>
  <w:num w:numId="23" w16cid:durableId="1776704881">
    <w:abstractNumId w:val="32"/>
  </w:num>
  <w:num w:numId="24" w16cid:durableId="1175418036">
    <w:abstractNumId w:val="13"/>
  </w:num>
  <w:num w:numId="25" w16cid:durableId="2029408606">
    <w:abstractNumId w:val="28"/>
  </w:num>
  <w:num w:numId="26" w16cid:durableId="511185494">
    <w:abstractNumId w:val="25"/>
  </w:num>
  <w:num w:numId="27" w16cid:durableId="69928259">
    <w:abstractNumId w:val="36"/>
  </w:num>
  <w:num w:numId="28" w16cid:durableId="1146707869">
    <w:abstractNumId w:val="19"/>
  </w:num>
  <w:num w:numId="29" w16cid:durableId="435567249">
    <w:abstractNumId w:val="26"/>
  </w:num>
  <w:num w:numId="30" w16cid:durableId="41515392">
    <w:abstractNumId w:val="17"/>
  </w:num>
  <w:num w:numId="31" w16cid:durableId="222063898">
    <w:abstractNumId w:val="30"/>
  </w:num>
  <w:num w:numId="32" w16cid:durableId="320012455">
    <w:abstractNumId w:val="22"/>
  </w:num>
  <w:num w:numId="33" w16cid:durableId="469901449">
    <w:abstractNumId w:val="7"/>
  </w:num>
  <w:num w:numId="34" w16cid:durableId="754933468">
    <w:abstractNumId w:val="35"/>
  </w:num>
  <w:num w:numId="35" w16cid:durableId="149715074">
    <w:abstractNumId w:val="2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516"/>
    <w:rsid w:val="00001CF6"/>
    <w:rsid w:val="00003284"/>
    <w:rsid w:val="00003463"/>
    <w:rsid w:val="000034DF"/>
    <w:rsid w:val="0000353E"/>
    <w:rsid w:val="000043F5"/>
    <w:rsid w:val="0000448F"/>
    <w:rsid w:val="000053E6"/>
    <w:rsid w:val="000062A3"/>
    <w:rsid w:val="0000698F"/>
    <w:rsid w:val="00007279"/>
    <w:rsid w:val="00007645"/>
    <w:rsid w:val="00007B45"/>
    <w:rsid w:val="000104F2"/>
    <w:rsid w:val="000111B6"/>
    <w:rsid w:val="00013200"/>
    <w:rsid w:val="0001334C"/>
    <w:rsid w:val="00013C8C"/>
    <w:rsid w:val="00016589"/>
    <w:rsid w:val="00016C4F"/>
    <w:rsid w:val="0002064B"/>
    <w:rsid w:val="00023054"/>
    <w:rsid w:val="00023E1A"/>
    <w:rsid w:val="00024618"/>
    <w:rsid w:val="00024DE9"/>
    <w:rsid w:val="000259B7"/>
    <w:rsid w:val="00027402"/>
    <w:rsid w:val="00030518"/>
    <w:rsid w:val="00030C17"/>
    <w:rsid w:val="00030DD3"/>
    <w:rsid w:val="0003139A"/>
    <w:rsid w:val="000318BA"/>
    <w:rsid w:val="00032714"/>
    <w:rsid w:val="00034D03"/>
    <w:rsid w:val="000364C1"/>
    <w:rsid w:val="00036EB1"/>
    <w:rsid w:val="00037742"/>
    <w:rsid w:val="000421D2"/>
    <w:rsid w:val="00042736"/>
    <w:rsid w:val="000430A7"/>
    <w:rsid w:val="00045878"/>
    <w:rsid w:val="00046AB4"/>
    <w:rsid w:val="000509BD"/>
    <w:rsid w:val="00052CF3"/>
    <w:rsid w:val="00054E59"/>
    <w:rsid w:val="00056153"/>
    <w:rsid w:val="000563DD"/>
    <w:rsid w:val="000609A2"/>
    <w:rsid w:val="000622DC"/>
    <w:rsid w:val="000628FD"/>
    <w:rsid w:val="00064D46"/>
    <w:rsid w:val="00066313"/>
    <w:rsid w:val="000671C7"/>
    <w:rsid w:val="000719F9"/>
    <w:rsid w:val="00071EC1"/>
    <w:rsid w:val="00074764"/>
    <w:rsid w:val="00074847"/>
    <w:rsid w:val="00074F4C"/>
    <w:rsid w:val="00075E04"/>
    <w:rsid w:val="00075F3B"/>
    <w:rsid w:val="00077E68"/>
    <w:rsid w:val="00080BD1"/>
    <w:rsid w:val="00084162"/>
    <w:rsid w:val="00084345"/>
    <w:rsid w:val="00085026"/>
    <w:rsid w:val="00085FA2"/>
    <w:rsid w:val="000867A2"/>
    <w:rsid w:val="00087804"/>
    <w:rsid w:val="00087835"/>
    <w:rsid w:val="000904E4"/>
    <w:rsid w:val="00090C00"/>
    <w:rsid w:val="0009158D"/>
    <w:rsid w:val="00091D55"/>
    <w:rsid w:val="00092FEA"/>
    <w:rsid w:val="000930B7"/>
    <w:rsid w:val="00094DFA"/>
    <w:rsid w:val="00095491"/>
    <w:rsid w:val="00095517"/>
    <w:rsid w:val="00096383"/>
    <w:rsid w:val="000969A2"/>
    <w:rsid w:val="000A0159"/>
    <w:rsid w:val="000A08B4"/>
    <w:rsid w:val="000A0F5C"/>
    <w:rsid w:val="000A2E69"/>
    <w:rsid w:val="000A309F"/>
    <w:rsid w:val="000A5AF9"/>
    <w:rsid w:val="000A5E68"/>
    <w:rsid w:val="000A7E02"/>
    <w:rsid w:val="000B15EA"/>
    <w:rsid w:val="000B25CE"/>
    <w:rsid w:val="000B2B55"/>
    <w:rsid w:val="000B3253"/>
    <w:rsid w:val="000B555E"/>
    <w:rsid w:val="000B55D5"/>
    <w:rsid w:val="000B5E1D"/>
    <w:rsid w:val="000B60EC"/>
    <w:rsid w:val="000C1225"/>
    <w:rsid w:val="000C1E5E"/>
    <w:rsid w:val="000C23A6"/>
    <w:rsid w:val="000C2B96"/>
    <w:rsid w:val="000C3B74"/>
    <w:rsid w:val="000C3F57"/>
    <w:rsid w:val="000C4680"/>
    <w:rsid w:val="000C4C47"/>
    <w:rsid w:val="000C4F34"/>
    <w:rsid w:val="000C4FE2"/>
    <w:rsid w:val="000C6259"/>
    <w:rsid w:val="000D0B22"/>
    <w:rsid w:val="000D0F93"/>
    <w:rsid w:val="000D171D"/>
    <w:rsid w:val="000D2659"/>
    <w:rsid w:val="000D306A"/>
    <w:rsid w:val="000D3AF0"/>
    <w:rsid w:val="000D4A23"/>
    <w:rsid w:val="000D5128"/>
    <w:rsid w:val="000D6901"/>
    <w:rsid w:val="000D7592"/>
    <w:rsid w:val="000D773F"/>
    <w:rsid w:val="000E0775"/>
    <w:rsid w:val="000E1535"/>
    <w:rsid w:val="000E1DEE"/>
    <w:rsid w:val="000E2170"/>
    <w:rsid w:val="000E248E"/>
    <w:rsid w:val="000E250C"/>
    <w:rsid w:val="000E3207"/>
    <w:rsid w:val="000E35AF"/>
    <w:rsid w:val="000E377B"/>
    <w:rsid w:val="000E3D27"/>
    <w:rsid w:val="000E4931"/>
    <w:rsid w:val="000E4BF4"/>
    <w:rsid w:val="000F01BD"/>
    <w:rsid w:val="000F0ACD"/>
    <w:rsid w:val="000F0DA9"/>
    <w:rsid w:val="000F10BD"/>
    <w:rsid w:val="000F2ABB"/>
    <w:rsid w:val="000F3611"/>
    <w:rsid w:val="000F37B9"/>
    <w:rsid w:val="000F3B57"/>
    <w:rsid w:val="000F3E1D"/>
    <w:rsid w:val="000F4B74"/>
    <w:rsid w:val="000F4B9A"/>
    <w:rsid w:val="000F5592"/>
    <w:rsid w:val="000F6B52"/>
    <w:rsid w:val="000F7A32"/>
    <w:rsid w:val="00100498"/>
    <w:rsid w:val="0010077F"/>
    <w:rsid w:val="00102517"/>
    <w:rsid w:val="001032D8"/>
    <w:rsid w:val="00104A47"/>
    <w:rsid w:val="00105CE0"/>
    <w:rsid w:val="001065EA"/>
    <w:rsid w:val="00106EFD"/>
    <w:rsid w:val="00107907"/>
    <w:rsid w:val="001102D7"/>
    <w:rsid w:val="001117FA"/>
    <w:rsid w:val="001149C5"/>
    <w:rsid w:val="00115414"/>
    <w:rsid w:val="00115B5F"/>
    <w:rsid w:val="001163A7"/>
    <w:rsid w:val="0012232E"/>
    <w:rsid w:val="00122421"/>
    <w:rsid w:val="0012308E"/>
    <w:rsid w:val="00125FF3"/>
    <w:rsid w:val="00127390"/>
    <w:rsid w:val="0013006D"/>
    <w:rsid w:val="00130C8C"/>
    <w:rsid w:val="00131E91"/>
    <w:rsid w:val="00132529"/>
    <w:rsid w:val="00133070"/>
    <w:rsid w:val="00134039"/>
    <w:rsid w:val="0013525F"/>
    <w:rsid w:val="001357E9"/>
    <w:rsid w:val="0013713A"/>
    <w:rsid w:val="001372D0"/>
    <w:rsid w:val="00140890"/>
    <w:rsid w:val="00142DE9"/>
    <w:rsid w:val="001440F9"/>
    <w:rsid w:val="0014503E"/>
    <w:rsid w:val="00145D57"/>
    <w:rsid w:val="001465A8"/>
    <w:rsid w:val="00147B37"/>
    <w:rsid w:val="00150DE2"/>
    <w:rsid w:val="001517A9"/>
    <w:rsid w:val="001535A0"/>
    <w:rsid w:val="00153B92"/>
    <w:rsid w:val="00154B57"/>
    <w:rsid w:val="001562A2"/>
    <w:rsid w:val="001564F2"/>
    <w:rsid w:val="00156888"/>
    <w:rsid w:val="00156984"/>
    <w:rsid w:val="001633D6"/>
    <w:rsid w:val="00164A1F"/>
    <w:rsid w:val="00164C04"/>
    <w:rsid w:val="00164CC3"/>
    <w:rsid w:val="001650FF"/>
    <w:rsid w:val="0016611A"/>
    <w:rsid w:val="00166332"/>
    <w:rsid w:val="001671BD"/>
    <w:rsid w:val="00167449"/>
    <w:rsid w:val="001675DD"/>
    <w:rsid w:val="00171DE3"/>
    <w:rsid w:val="00173637"/>
    <w:rsid w:val="00175655"/>
    <w:rsid w:val="00175E37"/>
    <w:rsid w:val="00177140"/>
    <w:rsid w:val="0017734D"/>
    <w:rsid w:val="00180AB1"/>
    <w:rsid w:val="0018104C"/>
    <w:rsid w:val="00183EC2"/>
    <w:rsid w:val="00183FC8"/>
    <w:rsid w:val="0018598B"/>
    <w:rsid w:val="00187171"/>
    <w:rsid w:val="00187BF1"/>
    <w:rsid w:val="00190A31"/>
    <w:rsid w:val="00192780"/>
    <w:rsid w:val="00193571"/>
    <w:rsid w:val="001936EA"/>
    <w:rsid w:val="0019392E"/>
    <w:rsid w:val="00193BE9"/>
    <w:rsid w:val="00194C66"/>
    <w:rsid w:val="001951C0"/>
    <w:rsid w:val="0019656B"/>
    <w:rsid w:val="0019670E"/>
    <w:rsid w:val="00197448"/>
    <w:rsid w:val="00197994"/>
    <w:rsid w:val="001A0588"/>
    <w:rsid w:val="001A073B"/>
    <w:rsid w:val="001A1310"/>
    <w:rsid w:val="001A201C"/>
    <w:rsid w:val="001A2562"/>
    <w:rsid w:val="001A3790"/>
    <w:rsid w:val="001A7EF6"/>
    <w:rsid w:val="001B04CF"/>
    <w:rsid w:val="001B072F"/>
    <w:rsid w:val="001B2D00"/>
    <w:rsid w:val="001B3A03"/>
    <w:rsid w:val="001B45C1"/>
    <w:rsid w:val="001B4703"/>
    <w:rsid w:val="001B6645"/>
    <w:rsid w:val="001C1202"/>
    <w:rsid w:val="001C33C7"/>
    <w:rsid w:val="001C37B6"/>
    <w:rsid w:val="001C3C19"/>
    <w:rsid w:val="001C5BA0"/>
    <w:rsid w:val="001C7C46"/>
    <w:rsid w:val="001D1229"/>
    <w:rsid w:val="001D1C17"/>
    <w:rsid w:val="001D364E"/>
    <w:rsid w:val="001D424E"/>
    <w:rsid w:val="001D468D"/>
    <w:rsid w:val="001D4E5C"/>
    <w:rsid w:val="001D55C8"/>
    <w:rsid w:val="001D65DB"/>
    <w:rsid w:val="001D66BF"/>
    <w:rsid w:val="001D7C73"/>
    <w:rsid w:val="001D7DE5"/>
    <w:rsid w:val="001E03BB"/>
    <w:rsid w:val="001E1A2D"/>
    <w:rsid w:val="001E2218"/>
    <w:rsid w:val="001E2302"/>
    <w:rsid w:val="001E37AA"/>
    <w:rsid w:val="001E3ACB"/>
    <w:rsid w:val="001E3CB7"/>
    <w:rsid w:val="001E45E8"/>
    <w:rsid w:val="001E7829"/>
    <w:rsid w:val="001F0957"/>
    <w:rsid w:val="001F183A"/>
    <w:rsid w:val="001F48E8"/>
    <w:rsid w:val="001F54A9"/>
    <w:rsid w:val="001F5B85"/>
    <w:rsid w:val="001F60D2"/>
    <w:rsid w:val="001F7CBE"/>
    <w:rsid w:val="00200A16"/>
    <w:rsid w:val="00201FA9"/>
    <w:rsid w:val="002032AD"/>
    <w:rsid w:val="00203BD4"/>
    <w:rsid w:val="00207942"/>
    <w:rsid w:val="0021252E"/>
    <w:rsid w:val="00212583"/>
    <w:rsid w:val="00213193"/>
    <w:rsid w:val="00213CAB"/>
    <w:rsid w:val="002155B8"/>
    <w:rsid w:val="00215F67"/>
    <w:rsid w:val="00217628"/>
    <w:rsid w:val="002177DB"/>
    <w:rsid w:val="00217A16"/>
    <w:rsid w:val="00220100"/>
    <w:rsid w:val="00220FB1"/>
    <w:rsid w:val="00221A49"/>
    <w:rsid w:val="00222184"/>
    <w:rsid w:val="00223226"/>
    <w:rsid w:val="00223448"/>
    <w:rsid w:val="00223B89"/>
    <w:rsid w:val="00225A57"/>
    <w:rsid w:val="00226822"/>
    <w:rsid w:val="00226F23"/>
    <w:rsid w:val="00227E7E"/>
    <w:rsid w:val="00230BEE"/>
    <w:rsid w:val="002317BB"/>
    <w:rsid w:val="002323C9"/>
    <w:rsid w:val="00232D30"/>
    <w:rsid w:val="00232FFB"/>
    <w:rsid w:val="00233A05"/>
    <w:rsid w:val="00233AF2"/>
    <w:rsid w:val="002340C7"/>
    <w:rsid w:val="002358F3"/>
    <w:rsid w:val="00235967"/>
    <w:rsid w:val="00235B61"/>
    <w:rsid w:val="00236474"/>
    <w:rsid w:val="00236C0E"/>
    <w:rsid w:val="002370A9"/>
    <w:rsid w:val="002377A3"/>
    <w:rsid w:val="002379FA"/>
    <w:rsid w:val="00242381"/>
    <w:rsid w:val="002428F9"/>
    <w:rsid w:val="0024339B"/>
    <w:rsid w:val="002433CF"/>
    <w:rsid w:val="00245617"/>
    <w:rsid w:val="002462B9"/>
    <w:rsid w:val="002466A1"/>
    <w:rsid w:val="00247511"/>
    <w:rsid w:val="00250C40"/>
    <w:rsid w:val="002513EE"/>
    <w:rsid w:val="00254147"/>
    <w:rsid w:val="00255534"/>
    <w:rsid w:val="00257A43"/>
    <w:rsid w:val="002610AE"/>
    <w:rsid w:val="002615D8"/>
    <w:rsid w:val="00262D46"/>
    <w:rsid w:val="00263F76"/>
    <w:rsid w:val="002653F8"/>
    <w:rsid w:val="00267E64"/>
    <w:rsid w:val="00270643"/>
    <w:rsid w:val="00271172"/>
    <w:rsid w:val="00272610"/>
    <w:rsid w:val="00274F9D"/>
    <w:rsid w:val="00276838"/>
    <w:rsid w:val="00276AF3"/>
    <w:rsid w:val="00276C01"/>
    <w:rsid w:val="00276CF1"/>
    <w:rsid w:val="002773CF"/>
    <w:rsid w:val="00277A77"/>
    <w:rsid w:val="00277F37"/>
    <w:rsid w:val="002805D5"/>
    <w:rsid w:val="00280ADD"/>
    <w:rsid w:val="00281746"/>
    <w:rsid w:val="00282A17"/>
    <w:rsid w:val="00283603"/>
    <w:rsid w:val="00283CBC"/>
    <w:rsid w:val="0028546D"/>
    <w:rsid w:val="00285524"/>
    <w:rsid w:val="00285F42"/>
    <w:rsid w:val="00286DD0"/>
    <w:rsid w:val="00287CC0"/>
    <w:rsid w:val="00290E8A"/>
    <w:rsid w:val="0029162E"/>
    <w:rsid w:val="00291E2B"/>
    <w:rsid w:val="00292331"/>
    <w:rsid w:val="00292B43"/>
    <w:rsid w:val="00293FEA"/>
    <w:rsid w:val="002961E0"/>
    <w:rsid w:val="00296682"/>
    <w:rsid w:val="00297121"/>
    <w:rsid w:val="00297D10"/>
    <w:rsid w:val="002A17AC"/>
    <w:rsid w:val="002A2877"/>
    <w:rsid w:val="002A4872"/>
    <w:rsid w:val="002A57B8"/>
    <w:rsid w:val="002A58C7"/>
    <w:rsid w:val="002A6012"/>
    <w:rsid w:val="002A6870"/>
    <w:rsid w:val="002A6CB5"/>
    <w:rsid w:val="002A75B8"/>
    <w:rsid w:val="002B0DBE"/>
    <w:rsid w:val="002B208B"/>
    <w:rsid w:val="002B474E"/>
    <w:rsid w:val="002B6EF9"/>
    <w:rsid w:val="002B738F"/>
    <w:rsid w:val="002B7B1F"/>
    <w:rsid w:val="002C06DE"/>
    <w:rsid w:val="002C1B37"/>
    <w:rsid w:val="002C4D48"/>
    <w:rsid w:val="002C56C2"/>
    <w:rsid w:val="002C5963"/>
    <w:rsid w:val="002C6350"/>
    <w:rsid w:val="002C6D7B"/>
    <w:rsid w:val="002C787A"/>
    <w:rsid w:val="002D0084"/>
    <w:rsid w:val="002D1D2E"/>
    <w:rsid w:val="002D3D7C"/>
    <w:rsid w:val="002D5690"/>
    <w:rsid w:val="002D64B0"/>
    <w:rsid w:val="002D6A09"/>
    <w:rsid w:val="002D6EE1"/>
    <w:rsid w:val="002E0FB8"/>
    <w:rsid w:val="002E17CA"/>
    <w:rsid w:val="002E1EA4"/>
    <w:rsid w:val="002E202C"/>
    <w:rsid w:val="002E2290"/>
    <w:rsid w:val="002E3FBF"/>
    <w:rsid w:val="002E49F9"/>
    <w:rsid w:val="002E52F2"/>
    <w:rsid w:val="002E70F5"/>
    <w:rsid w:val="002F03EC"/>
    <w:rsid w:val="002F1022"/>
    <w:rsid w:val="002F318E"/>
    <w:rsid w:val="002F4207"/>
    <w:rsid w:val="002F4C0F"/>
    <w:rsid w:val="002F6228"/>
    <w:rsid w:val="002F670A"/>
    <w:rsid w:val="00301E88"/>
    <w:rsid w:val="00302A2B"/>
    <w:rsid w:val="003044E6"/>
    <w:rsid w:val="0030479E"/>
    <w:rsid w:val="00304AE6"/>
    <w:rsid w:val="00304FB6"/>
    <w:rsid w:val="00305C80"/>
    <w:rsid w:val="00310A2B"/>
    <w:rsid w:val="00311FDD"/>
    <w:rsid w:val="003123ED"/>
    <w:rsid w:val="003142BD"/>
    <w:rsid w:val="003142DA"/>
    <w:rsid w:val="00314698"/>
    <w:rsid w:val="00315707"/>
    <w:rsid w:val="003227D0"/>
    <w:rsid w:val="00322D13"/>
    <w:rsid w:val="00322F98"/>
    <w:rsid w:val="003246C8"/>
    <w:rsid w:val="00326815"/>
    <w:rsid w:val="00326C84"/>
    <w:rsid w:val="00327398"/>
    <w:rsid w:val="00327652"/>
    <w:rsid w:val="00330084"/>
    <w:rsid w:val="00330CA3"/>
    <w:rsid w:val="00330EEC"/>
    <w:rsid w:val="003311C7"/>
    <w:rsid w:val="003312D8"/>
    <w:rsid w:val="00336BA5"/>
    <w:rsid w:val="00340424"/>
    <w:rsid w:val="003404EC"/>
    <w:rsid w:val="003416B3"/>
    <w:rsid w:val="00341C18"/>
    <w:rsid w:val="003467CA"/>
    <w:rsid w:val="00347B73"/>
    <w:rsid w:val="00350009"/>
    <w:rsid w:val="00352465"/>
    <w:rsid w:val="00353634"/>
    <w:rsid w:val="003542F4"/>
    <w:rsid w:val="00355E2B"/>
    <w:rsid w:val="003560E0"/>
    <w:rsid w:val="003570C9"/>
    <w:rsid w:val="00360350"/>
    <w:rsid w:val="003604C8"/>
    <w:rsid w:val="003621C8"/>
    <w:rsid w:val="0036315B"/>
    <w:rsid w:val="0036626E"/>
    <w:rsid w:val="00366E63"/>
    <w:rsid w:val="003678B5"/>
    <w:rsid w:val="00371DD7"/>
    <w:rsid w:val="00371FCD"/>
    <w:rsid w:val="0037294C"/>
    <w:rsid w:val="00372BD3"/>
    <w:rsid w:val="00373289"/>
    <w:rsid w:val="0037691E"/>
    <w:rsid w:val="00376AF3"/>
    <w:rsid w:val="00377632"/>
    <w:rsid w:val="003802EC"/>
    <w:rsid w:val="003807CF"/>
    <w:rsid w:val="00382F50"/>
    <w:rsid w:val="00383568"/>
    <w:rsid w:val="00383AB7"/>
    <w:rsid w:val="00385230"/>
    <w:rsid w:val="00385B7D"/>
    <w:rsid w:val="003867AA"/>
    <w:rsid w:val="003904C8"/>
    <w:rsid w:val="003906EA"/>
    <w:rsid w:val="00390706"/>
    <w:rsid w:val="003921A9"/>
    <w:rsid w:val="00392CA9"/>
    <w:rsid w:val="00392F7A"/>
    <w:rsid w:val="00393874"/>
    <w:rsid w:val="00393A06"/>
    <w:rsid w:val="00393CB2"/>
    <w:rsid w:val="00394638"/>
    <w:rsid w:val="00394772"/>
    <w:rsid w:val="0039575A"/>
    <w:rsid w:val="00397100"/>
    <w:rsid w:val="0039724E"/>
    <w:rsid w:val="003974BE"/>
    <w:rsid w:val="0039799F"/>
    <w:rsid w:val="003A0132"/>
    <w:rsid w:val="003A1149"/>
    <w:rsid w:val="003A2046"/>
    <w:rsid w:val="003A2655"/>
    <w:rsid w:val="003A2E30"/>
    <w:rsid w:val="003A2FDD"/>
    <w:rsid w:val="003A3719"/>
    <w:rsid w:val="003A78A2"/>
    <w:rsid w:val="003B07D5"/>
    <w:rsid w:val="003B09F4"/>
    <w:rsid w:val="003B1A90"/>
    <w:rsid w:val="003B1AFE"/>
    <w:rsid w:val="003B237A"/>
    <w:rsid w:val="003B358F"/>
    <w:rsid w:val="003B49B6"/>
    <w:rsid w:val="003B4FCF"/>
    <w:rsid w:val="003B5498"/>
    <w:rsid w:val="003B56F1"/>
    <w:rsid w:val="003B597B"/>
    <w:rsid w:val="003B6BF3"/>
    <w:rsid w:val="003B78F3"/>
    <w:rsid w:val="003C0933"/>
    <w:rsid w:val="003C0DA2"/>
    <w:rsid w:val="003C1353"/>
    <w:rsid w:val="003C3715"/>
    <w:rsid w:val="003C3CB0"/>
    <w:rsid w:val="003C3CF3"/>
    <w:rsid w:val="003C4A6D"/>
    <w:rsid w:val="003C4B45"/>
    <w:rsid w:val="003C5095"/>
    <w:rsid w:val="003C5176"/>
    <w:rsid w:val="003C6C70"/>
    <w:rsid w:val="003C6CE6"/>
    <w:rsid w:val="003C75C0"/>
    <w:rsid w:val="003C7CD4"/>
    <w:rsid w:val="003D158A"/>
    <w:rsid w:val="003D1EAA"/>
    <w:rsid w:val="003D3C22"/>
    <w:rsid w:val="003D3C82"/>
    <w:rsid w:val="003D3CFB"/>
    <w:rsid w:val="003D3E9F"/>
    <w:rsid w:val="003D6F4A"/>
    <w:rsid w:val="003D75D4"/>
    <w:rsid w:val="003E0025"/>
    <w:rsid w:val="003E165E"/>
    <w:rsid w:val="003E1F99"/>
    <w:rsid w:val="003E224E"/>
    <w:rsid w:val="003E2624"/>
    <w:rsid w:val="003E3F12"/>
    <w:rsid w:val="003E5B03"/>
    <w:rsid w:val="003E5D4B"/>
    <w:rsid w:val="003E63B9"/>
    <w:rsid w:val="003E752F"/>
    <w:rsid w:val="003F0CD3"/>
    <w:rsid w:val="003F12A1"/>
    <w:rsid w:val="003F3E67"/>
    <w:rsid w:val="003F476C"/>
    <w:rsid w:val="003F4D57"/>
    <w:rsid w:val="003F4E07"/>
    <w:rsid w:val="003F663D"/>
    <w:rsid w:val="003F690A"/>
    <w:rsid w:val="003F6AEC"/>
    <w:rsid w:val="003F6BBD"/>
    <w:rsid w:val="00400E32"/>
    <w:rsid w:val="00401A71"/>
    <w:rsid w:val="00401A88"/>
    <w:rsid w:val="00402078"/>
    <w:rsid w:val="0040212C"/>
    <w:rsid w:val="004030E3"/>
    <w:rsid w:val="00403463"/>
    <w:rsid w:val="00403892"/>
    <w:rsid w:val="0040415D"/>
    <w:rsid w:val="0040523C"/>
    <w:rsid w:val="0040569B"/>
    <w:rsid w:val="00407042"/>
    <w:rsid w:val="00407993"/>
    <w:rsid w:val="004112F4"/>
    <w:rsid w:val="00413941"/>
    <w:rsid w:val="00414052"/>
    <w:rsid w:val="004144D5"/>
    <w:rsid w:val="00417AC5"/>
    <w:rsid w:val="00417FFD"/>
    <w:rsid w:val="00421288"/>
    <w:rsid w:val="00425A6C"/>
    <w:rsid w:val="00425AE7"/>
    <w:rsid w:val="00425B07"/>
    <w:rsid w:val="00426FF5"/>
    <w:rsid w:val="00427AFB"/>
    <w:rsid w:val="00430446"/>
    <w:rsid w:val="0043073C"/>
    <w:rsid w:val="00431C3A"/>
    <w:rsid w:val="00432181"/>
    <w:rsid w:val="004333EC"/>
    <w:rsid w:val="00433B55"/>
    <w:rsid w:val="00434237"/>
    <w:rsid w:val="00436F36"/>
    <w:rsid w:val="00437A5D"/>
    <w:rsid w:val="00437A69"/>
    <w:rsid w:val="00442127"/>
    <w:rsid w:val="00442305"/>
    <w:rsid w:val="004424F3"/>
    <w:rsid w:val="004450C1"/>
    <w:rsid w:val="00446C19"/>
    <w:rsid w:val="00450A52"/>
    <w:rsid w:val="00452EFA"/>
    <w:rsid w:val="0045583D"/>
    <w:rsid w:val="00457A87"/>
    <w:rsid w:val="0046219D"/>
    <w:rsid w:val="00462595"/>
    <w:rsid w:val="00463391"/>
    <w:rsid w:val="004634E2"/>
    <w:rsid w:val="0046426F"/>
    <w:rsid w:val="00465090"/>
    <w:rsid w:val="00466997"/>
    <w:rsid w:val="00466E70"/>
    <w:rsid w:val="004705EE"/>
    <w:rsid w:val="00470CE8"/>
    <w:rsid w:val="00472D83"/>
    <w:rsid w:val="00474F3E"/>
    <w:rsid w:val="0047517F"/>
    <w:rsid w:val="004759E5"/>
    <w:rsid w:val="00476C94"/>
    <w:rsid w:val="004772A3"/>
    <w:rsid w:val="00477E53"/>
    <w:rsid w:val="00480EE4"/>
    <w:rsid w:val="00481520"/>
    <w:rsid w:val="004815E2"/>
    <w:rsid w:val="00481DF4"/>
    <w:rsid w:val="00483417"/>
    <w:rsid w:val="00484748"/>
    <w:rsid w:val="00486F76"/>
    <w:rsid w:val="0049009A"/>
    <w:rsid w:val="004902C8"/>
    <w:rsid w:val="004909A7"/>
    <w:rsid w:val="004914E6"/>
    <w:rsid w:val="00491D5C"/>
    <w:rsid w:val="004929D8"/>
    <w:rsid w:val="00495CDA"/>
    <w:rsid w:val="00496852"/>
    <w:rsid w:val="00496AF7"/>
    <w:rsid w:val="00496CEB"/>
    <w:rsid w:val="004A0367"/>
    <w:rsid w:val="004A0CF9"/>
    <w:rsid w:val="004A1516"/>
    <w:rsid w:val="004A2A2E"/>
    <w:rsid w:val="004A5178"/>
    <w:rsid w:val="004A5C4D"/>
    <w:rsid w:val="004A5DAB"/>
    <w:rsid w:val="004A61BD"/>
    <w:rsid w:val="004B1728"/>
    <w:rsid w:val="004B2873"/>
    <w:rsid w:val="004B4314"/>
    <w:rsid w:val="004B5D56"/>
    <w:rsid w:val="004B62A6"/>
    <w:rsid w:val="004B6E17"/>
    <w:rsid w:val="004B6FCB"/>
    <w:rsid w:val="004B70BC"/>
    <w:rsid w:val="004B76BB"/>
    <w:rsid w:val="004B7D35"/>
    <w:rsid w:val="004B7FE1"/>
    <w:rsid w:val="004C1D9A"/>
    <w:rsid w:val="004C2AB8"/>
    <w:rsid w:val="004C36B6"/>
    <w:rsid w:val="004C3D93"/>
    <w:rsid w:val="004C4228"/>
    <w:rsid w:val="004C71F3"/>
    <w:rsid w:val="004C765C"/>
    <w:rsid w:val="004C7792"/>
    <w:rsid w:val="004D1762"/>
    <w:rsid w:val="004D19EB"/>
    <w:rsid w:val="004D3CD4"/>
    <w:rsid w:val="004D3D95"/>
    <w:rsid w:val="004D471A"/>
    <w:rsid w:val="004D585A"/>
    <w:rsid w:val="004D7C67"/>
    <w:rsid w:val="004E0E8C"/>
    <w:rsid w:val="004E0FC7"/>
    <w:rsid w:val="004E25E7"/>
    <w:rsid w:val="004E7900"/>
    <w:rsid w:val="004E7B38"/>
    <w:rsid w:val="004F1563"/>
    <w:rsid w:val="004F1C54"/>
    <w:rsid w:val="004F33B6"/>
    <w:rsid w:val="004F33E0"/>
    <w:rsid w:val="004F453D"/>
    <w:rsid w:val="004F4AA6"/>
    <w:rsid w:val="004F50A6"/>
    <w:rsid w:val="004F561C"/>
    <w:rsid w:val="004F5D85"/>
    <w:rsid w:val="004F5E2D"/>
    <w:rsid w:val="004F7962"/>
    <w:rsid w:val="004F7A9A"/>
    <w:rsid w:val="004F7CCE"/>
    <w:rsid w:val="004F7ED9"/>
    <w:rsid w:val="005011A2"/>
    <w:rsid w:val="00501B8E"/>
    <w:rsid w:val="00502310"/>
    <w:rsid w:val="005028E0"/>
    <w:rsid w:val="0050351D"/>
    <w:rsid w:val="005041D4"/>
    <w:rsid w:val="005054FF"/>
    <w:rsid w:val="00505863"/>
    <w:rsid w:val="005061CB"/>
    <w:rsid w:val="005065AB"/>
    <w:rsid w:val="00506AC9"/>
    <w:rsid w:val="005070FC"/>
    <w:rsid w:val="005115E7"/>
    <w:rsid w:val="00511F8C"/>
    <w:rsid w:val="005121A0"/>
    <w:rsid w:val="00515C0F"/>
    <w:rsid w:val="00515D1F"/>
    <w:rsid w:val="005165A8"/>
    <w:rsid w:val="0051685E"/>
    <w:rsid w:val="00516E3E"/>
    <w:rsid w:val="005176B1"/>
    <w:rsid w:val="00520AF4"/>
    <w:rsid w:val="00521CC5"/>
    <w:rsid w:val="00521FF5"/>
    <w:rsid w:val="005228BF"/>
    <w:rsid w:val="00522921"/>
    <w:rsid w:val="00522E0E"/>
    <w:rsid w:val="0052356D"/>
    <w:rsid w:val="005237FA"/>
    <w:rsid w:val="005260AD"/>
    <w:rsid w:val="00526328"/>
    <w:rsid w:val="005266CA"/>
    <w:rsid w:val="005273C6"/>
    <w:rsid w:val="00527474"/>
    <w:rsid w:val="0053117E"/>
    <w:rsid w:val="005356F8"/>
    <w:rsid w:val="00535AF6"/>
    <w:rsid w:val="00535F4D"/>
    <w:rsid w:val="00536706"/>
    <w:rsid w:val="00540E5D"/>
    <w:rsid w:val="0054280C"/>
    <w:rsid w:val="005429BF"/>
    <w:rsid w:val="0054306D"/>
    <w:rsid w:val="005446DE"/>
    <w:rsid w:val="005459F5"/>
    <w:rsid w:val="00545DDE"/>
    <w:rsid w:val="0054697E"/>
    <w:rsid w:val="00546EA7"/>
    <w:rsid w:val="00550B18"/>
    <w:rsid w:val="00551724"/>
    <w:rsid w:val="00551D9E"/>
    <w:rsid w:val="00552354"/>
    <w:rsid w:val="00552C3F"/>
    <w:rsid w:val="005533CC"/>
    <w:rsid w:val="00554387"/>
    <w:rsid w:val="00554CF5"/>
    <w:rsid w:val="00557EA6"/>
    <w:rsid w:val="00560C02"/>
    <w:rsid w:val="005610E7"/>
    <w:rsid w:val="00562CE6"/>
    <w:rsid w:val="00564D5B"/>
    <w:rsid w:val="005653F4"/>
    <w:rsid w:val="00570E28"/>
    <w:rsid w:val="0057142D"/>
    <w:rsid w:val="005721AA"/>
    <w:rsid w:val="0057381F"/>
    <w:rsid w:val="005748B8"/>
    <w:rsid w:val="00575252"/>
    <w:rsid w:val="00575A76"/>
    <w:rsid w:val="00575BFF"/>
    <w:rsid w:val="00576FAA"/>
    <w:rsid w:val="0058189B"/>
    <w:rsid w:val="005846F0"/>
    <w:rsid w:val="005868E2"/>
    <w:rsid w:val="00590A28"/>
    <w:rsid w:val="00592432"/>
    <w:rsid w:val="00592C30"/>
    <w:rsid w:val="00593835"/>
    <w:rsid w:val="00594005"/>
    <w:rsid w:val="00595FB5"/>
    <w:rsid w:val="005963DE"/>
    <w:rsid w:val="0059726B"/>
    <w:rsid w:val="00597FC8"/>
    <w:rsid w:val="005A0C81"/>
    <w:rsid w:val="005A0FEE"/>
    <w:rsid w:val="005A1274"/>
    <w:rsid w:val="005A14F6"/>
    <w:rsid w:val="005A1B96"/>
    <w:rsid w:val="005A2047"/>
    <w:rsid w:val="005A2F40"/>
    <w:rsid w:val="005A3B09"/>
    <w:rsid w:val="005A48C6"/>
    <w:rsid w:val="005A494A"/>
    <w:rsid w:val="005A5E63"/>
    <w:rsid w:val="005B0EFF"/>
    <w:rsid w:val="005B17E3"/>
    <w:rsid w:val="005B1E9C"/>
    <w:rsid w:val="005B2483"/>
    <w:rsid w:val="005B2965"/>
    <w:rsid w:val="005B34AD"/>
    <w:rsid w:val="005B36B4"/>
    <w:rsid w:val="005B43BE"/>
    <w:rsid w:val="005B4FAE"/>
    <w:rsid w:val="005B5B3E"/>
    <w:rsid w:val="005B6DDB"/>
    <w:rsid w:val="005B7561"/>
    <w:rsid w:val="005B76BD"/>
    <w:rsid w:val="005B7BDC"/>
    <w:rsid w:val="005C0C09"/>
    <w:rsid w:val="005C1C28"/>
    <w:rsid w:val="005C3699"/>
    <w:rsid w:val="005C4322"/>
    <w:rsid w:val="005C468D"/>
    <w:rsid w:val="005C5D99"/>
    <w:rsid w:val="005C73D2"/>
    <w:rsid w:val="005C772A"/>
    <w:rsid w:val="005C7853"/>
    <w:rsid w:val="005D0767"/>
    <w:rsid w:val="005D083E"/>
    <w:rsid w:val="005D0A5B"/>
    <w:rsid w:val="005D0C11"/>
    <w:rsid w:val="005D1FE6"/>
    <w:rsid w:val="005D268E"/>
    <w:rsid w:val="005D2F77"/>
    <w:rsid w:val="005D69C2"/>
    <w:rsid w:val="005D7428"/>
    <w:rsid w:val="005E04B7"/>
    <w:rsid w:val="005E13F0"/>
    <w:rsid w:val="005E1AA2"/>
    <w:rsid w:val="005E2010"/>
    <w:rsid w:val="005E2823"/>
    <w:rsid w:val="005E2F9C"/>
    <w:rsid w:val="005E5429"/>
    <w:rsid w:val="005E560F"/>
    <w:rsid w:val="005E5694"/>
    <w:rsid w:val="005E5907"/>
    <w:rsid w:val="005E620A"/>
    <w:rsid w:val="005E6C0D"/>
    <w:rsid w:val="005F052F"/>
    <w:rsid w:val="005F15E0"/>
    <w:rsid w:val="005F16C7"/>
    <w:rsid w:val="005F1728"/>
    <w:rsid w:val="005F1DA6"/>
    <w:rsid w:val="005F35A1"/>
    <w:rsid w:val="005F4AD3"/>
    <w:rsid w:val="005F4FC2"/>
    <w:rsid w:val="005F50F5"/>
    <w:rsid w:val="005F526A"/>
    <w:rsid w:val="005F7C99"/>
    <w:rsid w:val="00600B96"/>
    <w:rsid w:val="0060123F"/>
    <w:rsid w:val="00603B98"/>
    <w:rsid w:val="0060472C"/>
    <w:rsid w:val="0060479F"/>
    <w:rsid w:val="00607974"/>
    <w:rsid w:val="006079A5"/>
    <w:rsid w:val="00610AFC"/>
    <w:rsid w:val="00610B2C"/>
    <w:rsid w:val="00611B34"/>
    <w:rsid w:val="00612571"/>
    <w:rsid w:val="006128A7"/>
    <w:rsid w:val="00613312"/>
    <w:rsid w:val="00613A1A"/>
    <w:rsid w:val="006142DD"/>
    <w:rsid w:val="006151AA"/>
    <w:rsid w:val="006201CE"/>
    <w:rsid w:val="00620454"/>
    <w:rsid w:val="006205FE"/>
    <w:rsid w:val="00621CC6"/>
    <w:rsid w:val="00622301"/>
    <w:rsid w:val="00624115"/>
    <w:rsid w:val="00625242"/>
    <w:rsid w:val="006255D1"/>
    <w:rsid w:val="0062623E"/>
    <w:rsid w:val="00626887"/>
    <w:rsid w:val="0062710D"/>
    <w:rsid w:val="00627215"/>
    <w:rsid w:val="0062769F"/>
    <w:rsid w:val="0063128E"/>
    <w:rsid w:val="00633888"/>
    <w:rsid w:val="0063451A"/>
    <w:rsid w:val="00635127"/>
    <w:rsid w:val="006371D7"/>
    <w:rsid w:val="00637955"/>
    <w:rsid w:val="00637F78"/>
    <w:rsid w:val="0064441F"/>
    <w:rsid w:val="00644AE4"/>
    <w:rsid w:val="00644EB8"/>
    <w:rsid w:val="00647B31"/>
    <w:rsid w:val="00651119"/>
    <w:rsid w:val="00651ED3"/>
    <w:rsid w:val="0065290F"/>
    <w:rsid w:val="00652B75"/>
    <w:rsid w:val="00652E99"/>
    <w:rsid w:val="00653169"/>
    <w:rsid w:val="00654058"/>
    <w:rsid w:val="006551D5"/>
    <w:rsid w:val="00656E5B"/>
    <w:rsid w:val="00656FCC"/>
    <w:rsid w:val="00657F60"/>
    <w:rsid w:val="0066105C"/>
    <w:rsid w:val="006613DB"/>
    <w:rsid w:val="00661FDA"/>
    <w:rsid w:val="00663401"/>
    <w:rsid w:val="0066531A"/>
    <w:rsid w:val="00665730"/>
    <w:rsid w:val="006659B2"/>
    <w:rsid w:val="00665CAC"/>
    <w:rsid w:val="00666711"/>
    <w:rsid w:val="00667A61"/>
    <w:rsid w:val="006707DF"/>
    <w:rsid w:val="00670FFE"/>
    <w:rsid w:val="00671162"/>
    <w:rsid w:val="00674051"/>
    <w:rsid w:val="0067467F"/>
    <w:rsid w:val="00675516"/>
    <w:rsid w:val="00675CC1"/>
    <w:rsid w:val="00676C63"/>
    <w:rsid w:val="0067756E"/>
    <w:rsid w:val="00677795"/>
    <w:rsid w:val="00677C54"/>
    <w:rsid w:val="00681D88"/>
    <w:rsid w:val="006849FD"/>
    <w:rsid w:val="00685200"/>
    <w:rsid w:val="00685921"/>
    <w:rsid w:val="006862D8"/>
    <w:rsid w:val="00686AF1"/>
    <w:rsid w:val="0068729D"/>
    <w:rsid w:val="00690828"/>
    <w:rsid w:val="00690976"/>
    <w:rsid w:val="00691413"/>
    <w:rsid w:val="00691B15"/>
    <w:rsid w:val="00691D4B"/>
    <w:rsid w:val="00692ABF"/>
    <w:rsid w:val="006933E6"/>
    <w:rsid w:val="006937B8"/>
    <w:rsid w:val="00694238"/>
    <w:rsid w:val="00694B92"/>
    <w:rsid w:val="006958A8"/>
    <w:rsid w:val="00695979"/>
    <w:rsid w:val="0069651A"/>
    <w:rsid w:val="006974CD"/>
    <w:rsid w:val="006A0C63"/>
    <w:rsid w:val="006A1214"/>
    <w:rsid w:val="006A12E9"/>
    <w:rsid w:val="006A1C6F"/>
    <w:rsid w:val="006A375B"/>
    <w:rsid w:val="006A5B61"/>
    <w:rsid w:val="006A6F46"/>
    <w:rsid w:val="006A7564"/>
    <w:rsid w:val="006B0D98"/>
    <w:rsid w:val="006B1CF4"/>
    <w:rsid w:val="006B27AC"/>
    <w:rsid w:val="006B44C7"/>
    <w:rsid w:val="006B576F"/>
    <w:rsid w:val="006B5CCC"/>
    <w:rsid w:val="006C25FF"/>
    <w:rsid w:val="006C279B"/>
    <w:rsid w:val="006C283B"/>
    <w:rsid w:val="006C2BC2"/>
    <w:rsid w:val="006C31D3"/>
    <w:rsid w:val="006C3ED5"/>
    <w:rsid w:val="006C483F"/>
    <w:rsid w:val="006C50FF"/>
    <w:rsid w:val="006C7CFF"/>
    <w:rsid w:val="006D0E42"/>
    <w:rsid w:val="006D2D45"/>
    <w:rsid w:val="006D2D66"/>
    <w:rsid w:val="006D3727"/>
    <w:rsid w:val="006D3B88"/>
    <w:rsid w:val="006D3BD9"/>
    <w:rsid w:val="006D438F"/>
    <w:rsid w:val="006D4803"/>
    <w:rsid w:val="006D4F14"/>
    <w:rsid w:val="006D5751"/>
    <w:rsid w:val="006D5FAC"/>
    <w:rsid w:val="006D621C"/>
    <w:rsid w:val="006D69B6"/>
    <w:rsid w:val="006E0E41"/>
    <w:rsid w:val="006E2F95"/>
    <w:rsid w:val="006E30CF"/>
    <w:rsid w:val="006E68C3"/>
    <w:rsid w:val="006E7C76"/>
    <w:rsid w:val="006F066E"/>
    <w:rsid w:val="006F1ED4"/>
    <w:rsid w:val="006F3094"/>
    <w:rsid w:val="006F48FA"/>
    <w:rsid w:val="006F6030"/>
    <w:rsid w:val="006F639A"/>
    <w:rsid w:val="006F6C51"/>
    <w:rsid w:val="006F7129"/>
    <w:rsid w:val="0070082F"/>
    <w:rsid w:val="007009F5"/>
    <w:rsid w:val="00701311"/>
    <w:rsid w:val="0070147A"/>
    <w:rsid w:val="00701A04"/>
    <w:rsid w:val="00702333"/>
    <w:rsid w:val="00702D11"/>
    <w:rsid w:val="00703D43"/>
    <w:rsid w:val="00703DB7"/>
    <w:rsid w:val="007046D7"/>
    <w:rsid w:val="00704F82"/>
    <w:rsid w:val="007051DE"/>
    <w:rsid w:val="00707764"/>
    <w:rsid w:val="007079FE"/>
    <w:rsid w:val="007117CF"/>
    <w:rsid w:val="007124D5"/>
    <w:rsid w:val="00712C36"/>
    <w:rsid w:val="00713453"/>
    <w:rsid w:val="00713873"/>
    <w:rsid w:val="00713D40"/>
    <w:rsid w:val="00721A14"/>
    <w:rsid w:val="007224BD"/>
    <w:rsid w:val="0072251D"/>
    <w:rsid w:val="00724E56"/>
    <w:rsid w:val="00725E9F"/>
    <w:rsid w:val="007272F9"/>
    <w:rsid w:val="00727733"/>
    <w:rsid w:val="00730FAA"/>
    <w:rsid w:val="00732C35"/>
    <w:rsid w:val="00733DF6"/>
    <w:rsid w:val="00735749"/>
    <w:rsid w:val="0073669E"/>
    <w:rsid w:val="00741211"/>
    <w:rsid w:val="007412DB"/>
    <w:rsid w:val="0074147A"/>
    <w:rsid w:val="00741B13"/>
    <w:rsid w:val="0074339C"/>
    <w:rsid w:val="007443A0"/>
    <w:rsid w:val="0074469D"/>
    <w:rsid w:val="007446AD"/>
    <w:rsid w:val="00744D1F"/>
    <w:rsid w:val="0074643E"/>
    <w:rsid w:val="007464B5"/>
    <w:rsid w:val="0075007C"/>
    <w:rsid w:val="00751606"/>
    <w:rsid w:val="00752B1D"/>
    <w:rsid w:val="00753660"/>
    <w:rsid w:val="0075594E"/>
    <w:rsid w:val="00755C2A"/>
    <w:rsid w:val="007572C3"/>
    <w:rsid w:val="00757DA0"/>
    <w:rsid w:val="00757E7E"/>
    <w:rsid w:val="00760EF4"/>
    <w:rsid w:val="0076144A"/>
    <w:rsid w:val="007624F9"/>
    <w:rsid w:val="007634D1"/>
    <w:rsid w:val="007649A1"/>
    <w:rsid w:val="00765499"/>
    <w:rsid w:val="00765BE5"/>
    <w:rsid w:val="00765E31"/>
    <w:rsid w:val="00765F77"/>
    <w:rsid w:val="007669EB"/>
    <w:rsid w:val="00770200"/>
    <w:rsid w:val="007722CB"/>
    <w:rsid w:val="00772D81"/>
    <w:rsid w:val="007733A0"/>
    <w:rsid w:val="007744FC"/>
    <w:rsid w:val="00774945"/>
    <w:rsid w:val="0077572F"/>
    <w:rsid w:val="00775955"/>
    <w:rsid w:val="007765F8"/>
    <w:rsid w:val="0077726A"/>
    <w:rsid w:val="00777CB9"/>
    <w:rsid w:val="00777DD6"/>
    <w:rsid w:val="00780234"/>
    <w:rsid w:val="0078290D"/>
    <w:rsid w:val="00782F86"/>
    <w:rsid w:val="0078436C"/>
    <w:rsid w:val="00787172"/>
    <w:rsid w:val="00787CDB"/>
    <w:rsid w:val="007906F6"/>
    <w:rsid w:val="00791346"/>
    <w:rsid w:val="0079194F"/>
    <w:rsid w:val="0079344D"/>
    <w:rsid w:val="0079386B"/>
    <w:rsid w:val="007944D2"/>
    <w:rsid w:val="00794FB1"/>
    <w:rsid w:val="0079516B"/>
    <w:rsid w:val="00796BA8"/>
    <w:rsid w:val="007A0172"/>
    <w:rsid w:val="007A1BBA"/>
    <w:rsid w:val="007A1F3E"/>
    <w:rsid w:val="007A292E"/>
    <w:rsid w:val="007A34BB"/>
    <w:rsid w:val="007A4F79"/>
    <w:rsid w:val="007A7372"/>
    <w:rsid w:val="007B1537"/>
    <w:rsid w:val="007B3F63"/>
    <w:rsid w:val="007B7BAE"/>
    <w:rsid w:val="007B7E72"/>
    <w:rsid w:val="007C1668"/>
    <w:rsid w:val="007C1E20"/>
    <w:rsid w:val="007C29EF"/>
    <w:rsid w:val="007C2CEE"/>
    <w:rsid w:val="007C320D"/>
    <w:rsid w:val="007C73D4"/>
    <w:rsid w:val="007C7560"/>
    <w:rsid w:val="007C7D38"/>
    <w:rsid w:val="007D058B"/>
    <w:rsid w:val="007D0CCC"/>
    <w:rsid w:val="007D0F61"/>
    <w:rsid w:val="007D13BA"/>
    <w:rsid w:val="007D22D4"/>
    <w:rsid w:val="007D3DDD"/>
    <w:rsid w:val="007D57E8"/>
    <w:rsid w:val="007D7DA9"/>
    <w:rsid w:val="007D7DD5"/>
    <w:rsid w:val="007E07FB"/>
    <w:rsid w:val="007E0E6C"/>
    <w:rsid w:val="007E139E"/>
    <w:rsid w:val="007E26E3"/>
    <w:rsid w:val="007E33BE"/>
    <w:rsid w:val="007E4402"/>
    <w:rsid w:val="007E5315"/>
    <w:rsid w:val="007E6957"/>
    <w:rsid w:val="007E716B"/>
    <w:rsid w:val="007F01A0"/>
    <w:rsid w:val="007F356B"/>
    <w:rsid w:val="007F433D"/>
    <w:rsid w:val="007F4648"/>
    <w:rsid w:val="007F554E"/>
    <w:rsid w:val="007F561A"/>
    <w:rsid w:val="007F70B4"/>
    <w:rsid w:val="007F7288"/>
    <w:rsid w:val="007F766B"/>
    <w:rsid w:val="00800B39"/>
    <w:rsid w:val="00801BEF"/>
    <w:rsid w:val="00801FF4"/>
    <w:rsid w:val="0080336E"/>
    <w:rsid w:val="00803CC7"/>
    <w:rsid w:val="00804329"/>
    <w:rsid w:val="00804A63"/>
    <w:rsid w:val="00806CB3"/>
    <w:rsid w:val="008070ED"/>
    <w:rsid w:val="00810103"/>
    <w:rsid w:val="0081080D"/>
    <w:rsid w:val="00811340"/>
    <w:rsid w:val="00813F68"/>
    <w:rsid w:val="0081445A"/>
    <w:rsid w:val="008145B7"/>
    <w:rsid w:val="00814FEE"/>
    <w:rsid w:val="00815D25"/>
    <w:rsid w:val="00817506"/>
    <w:rsid w:val="0082010E"/>
    <w:rsid w:val="008205F3"/>
    <w:rsid w:val="00820730"/>
    <w:rsid w:val="00821127"/>
    <w:rsid w:val="008218CB"/>
    <w:rsid w:val="00823112"/>
    <w:rsid w:val="00824B15"/>
    <w:rsid w:val="00825382"/>
    <w:rsid w:val="00826613"/>
    <w:rsid w:val="00826CC3"/>
    <w:rsid w:val="008279D3"/>
    <w:rsid w:val="00827F3E"/>
    <w:rsid w:val="008305B0"/>
    <w:rsid w:val="00830751"/>
    <w:rsid w:val="00832308"/>
    <w:rsid w:val="00832372"/>
    <w:rsid w:val="00832D5B"/>
    <w:rsid w:val="008332F7"/>
    <w:rsid w:val="008342BA"/>
    <w:rsid w:val="008346E0"/>
    <w:rsid w:val="00835BFE"/>
    <w:rsid w:val="00835F5D"/>
    <w:rsid w:val="00836406"/>
    <w:rsid w:val="00837851"/>
    <w:rsid w:val="00840CA0"/>
    <w:rsid w:val="008411FE"/>
    <w:rsid w:val="00841327"/>
    <w:rsid w:val="00841E83"/>
    <w:rsid w:val="008426FD"/>
    <w:rsid w:val="00842F5B"/>
    <w:rsid w:val="00844686"/>
    <w:rsid w:val="008451F0"/>
    <w:rsid w:val="00845661"/>
    <w:rsid w:val="008457DE"/>
    <w:rsid w:val="008465D6"/>
    <w:rsid w:val="008471C0"/>
    <w:rsid w:val="00847632"/>
    <w:rsid w:val="008513AA"/>
    <w:rsid w:val="00852171"/>
    <w:rsid w:val="00853530"/>
    <w:rsid w:val="00853A11"/>
    <w:rsid w:val="00853BFA"/>
    <w:rsid w:val="00854896"/>
    <w:rsid w:val="00855B47"/>
    <w:rsid w:val="00855C3C"/>
    <w:rsid w:val="00857F45"/>
    <w:rsid w:val="0086108D"/>
    <w:rsid w:val="00861FD3"/>
    <w:rsid w:val="00863D04"/>
    <w:rsid w:val="00865203"/>
    <w:rsid w:val="00865A15"/>
    <w:rsid w:val="008668F9"/>
    <w:rsid w:val="00867EAD"/>
    <w:rsid w:val="0087019F"/>
    <w:rsid w:val="00870A9D"/>
    <w:rsid w:val="00870FDD"/>
    <w:rsid w:val="00871582"/>
    <w:rsid w:val="00871D51"/>
    <w:rsid w:val="00872CDF"/>
    <w:rsid w:val="0087559D"/>
    <w:rsid w:val="00876D0F"/>
    <w:rsid w:val="00880B94"/>
    <w:rsid w:val="008837E0"/>
    <w:rsid w:val="008842B9"/>
    <w:rsid w:val="0088524C"/>
    <w:rsid w:val="008853DE"/>
    <w:rsid w:val="00886D4D"/>
    <w:rsid w:val="008871F0"/>
    <w:rsid w:val="008874CC"/>
    <w:rsid w:val="008879F2"/>
    <w:rsid w:val="008907D4"/>
    <w:rsid w:val="00890E2D"/>
    <w:rsid w:val="0089156F"/>
    <w:rsid w:val="00891EE9"/>
    <w:rsid w:val="00891F48"/>
    <w:rsid w:val="0089293C"/>
    <w:rsid w:val="008932A2"/>
    <w:rsid w:val="00893DC8"/>
    <w:rsid w:val="00893E0D"/>
    <w:rsid w:val="00894322"/>
    <w:rsid w:val="008965BE"/>
    <w:rsid w:val="00896DBB"/>
    <w:rsid w:val="008A2A33"/>
    <w:rsid w:val="008A2F85"/>
    <w:rsid w:val="008A319E"/>
    <w:rsid w:val="008A34FD"/>
    <w:rsid w:val="008A3AD6"/>
    <w:rsid w:val="008A487A"/>
    <w:rsid w:val="008A7F01"/>
    <w:rsid w:val="008B1E7D"/>
    <w:rsid w:val="008B2B84"/>
    <w:rsid w:val="008B35F1"/>
    <w:rsid w:val="008B3642"/>
    <w:rsid w:val="008B57DA"/>
    <w:rsid w:val="008B6E02"/>
    <w:rsid w:val="008B73BD"/>
    <w:rsid w:val="008B7C42"/>
    <w:rsid w:val="008B7CB2"/>
    <w:rsid w:val="008B7F53"/>
    <w:rsid w:val="008C3CB4"/>
    <w:rsid w:val="008C5918"/>
    <w:rsid w:val="008C5A87"/>
    <w:rsid w:val="008C6813"/>
    <w:rsid w:val="008C6D9E"/>
    <w:rsid w:val="008C75CF"/>
    <w:rsid w:val="008C7CAD"/>
    <w:rsid w:val="008C7FFB"/>
    <w:rsid w:val="008D20FA"/>
    <w:rsid w:val="008D2E5E"/>
    <w:rsid w:val="008D46DD"/>
    <w:rsid w:val="008D4A82"/>
    <w:rsid w:val="008D5324"/>
    <w:rsid w:val="008D7839"/>
    <w:rsid w:val="008E0756"/>
    <w:rsid w:val="008E1DFB"/>
    <w:rsid w:val="008E3FCC"/>
    <w:rsid w:val="008E5586"/>
    <w:rsid w:val="008E5A25"/>
    <w:rsid w:val="008E6813"/>
    <w:rsid w:val="008E6B11"/>
    <w:rsid w:val="008E6DE9"/>
    <w:rsid w:val="008E7077"/>
    <w:rsid w:val="008E7E0F"/>
    <w:rsid w:val="008E7FAB"/>
    <w:rsid w:val="008F1973"/>
    <w:rsid w:val="008F1C40"/>
    <w:rsid w:val="008F1CF9"/>
    <w:rsid w:val="008F20F9"/>
    <w:rsid w:val="008F29CD"/>
    <w:rsid w:val="008F3237"/>
    <w:rsid w:val="008F481D"/>
    <w:rsid w:val="008F496E"/>
    <w:rsid w:val="008F59D1"/>
    <w:rsid w:val="008F703C"/>
    <w:rsid w:val="008F7496"/>
    <w:rsid w:val="008F7A64"/>
    <w:rsid w:val="00900894"/>
    <w:rsid w:val="009009B4"/>
    <w:rsid w:val="00900F37"/>
    <w:rsid w:val="00901C58"/>
    <w:rsid w:val="00902A2F"/>
    <w:rsid w:val="00903E28"/>
    <w:rsid w:val="00904A7A"/>
    <w:rsid w:val="00904EBC"/>
    <w:rsid w:val="0091022B"/>
    <w:rsid w:val="00910A1F"/>
    <w:rsid w:val="00910E46"/>
    <w:rsid w:val="009148B1"/>
    <w:rsid w:val="00914941"/>
    <w:rsid w:val="00914F03"/>
    <w:rsid w:val="00915C4C"/>
    <w:rsid w:val="009164FA"/>
    <w:rsid w:val="009171B7"/>
    <w:rsid w:val="009200CE"/>
    <w:rsid w:val="009205F0"/>
    <w:rsid w:val="009205FC"/>
    <w:rsid w:val="00920826"/>
    <w:rsid w:val="00921ADC"/>
    <w:rsid w:val="00922A2A"/>
    <w:rsid w:val="009233FB"/>
    <w:rsid w:val="00923D59"/>
    <w:rsid w:val="00926422"/>
    <w:rsid w:val="00930295"/>
    <w:rsid w:val="00930930"/>
    <w:rsid w:val="00930BB1"/>
    <w:rsid w:val="0093150F"/>
    <w:rsid w:val="00931C85"/>
    <w:rsid w:val="00933318"/>
    <w:rsid w:val="009339CF"/>
    <w:rsid w:val="0093407B"/>
    <w:rsid w:val="00937043"/>
    <w:rsid w:val="009375A8"/>
    <w:rsid w:val="00937613"/>
    <w:rsid w:val="009429BE"/>
    <w:rsid w:val="00944F91"/>
    <w:rsid w:val="009451A2"/>
    <w:rsid w:val="00945920"/>
    <w:rsid w:val="00946AAC"/>
    <w:rsid w:val="0095060C"/>
    <w:rsid w:val="00950894"/>
    <w:rsid w:val="00951A01"/>
    <w:rsid w:val="00952273"/>
    <w:rsid w:val="00952AFC"/>
    <w:rsid w:val="009547F3"/>
    <w:rsid w:val="0095674D"/>
    <w:rsid w:val="00957F4D"/>
    <w:rsid w:val="0096090F"/>
    <w:rsid w:val="00960AFD"/>
    <w:rsid w:val="00961F12"/>
    <w:rsid w:val="00962894"/>
    <w:rsid w:val="00962FC7"/>
    <w:rsid w:val="00965738"/>
    <w:rsid w:val="00970A7F"/>
    <w:rsid w:val="00971119"/>
    <w:rsid w:val="0097165D"/>
    <w:rsid w:val="00971BBB"/>
    <w:rsid w:val="00972111"/>
    <w:rsid w:val="009721E2"/>
    <w:rsid w:val="009724EF"/>
    <w:rsid w:val="009725C1"/>
    <w:rsid w:val="00972EA8"/>
    <w:rsid w:val="009740CA"/>
    <w:rsid w:val="009744C7"/>
    <w:rsid w:val="00974A9C"/>
    <w:rsid w:val="009750CE"/>
    <w:rsid w:val="00975449"/>
    <w:rsid w:val="009767EF"/>
    <w:rsid w:val="00976E96"/>
    <w:rsid w:val="00976EC6"/>
    <w:rsid w:val="00982983"/>
    <w:rsid w:val="00982CAA"/>
    <w:rsid w:val="00982CB6"/>
    <w:rsid w:val="00983AD6"/>
    <w:rsid w:val="00984749"/>
    <w:rsid w:val="00985DCF"/>
    <w:rsid w:val="0098600C"/>
    <w:rsid w:val="00986189"/>
    <w:rsid w:val="00986B0E"/>
    <w:rsid w:val="00986C63"/>
    <w:rsid w:val="00987A69"/>
    <w:rsid w:val="00987C91"/>
    <w:rsid w:val="00991ED6"/>
    <w:rsid w:val="00992C99"/>
    <w:rsid w:val="009969EA"/>
    <w:rsid w:val="0099793F"/>
    <w:rsid w:val="009A0F93"/>
    <w:rsid w:val="009A1FE7"/>
    <w:rsid w:val="009A2C80"/>
    <w:rsid w:val="009A2E9B"/>
    <w:rsid w:val="009A32AD"/>
    <w:rsid w:val="009A4C75"/>
    <w:rsid w:val="009A5578"/>
    <w:rsid w:val="009A55F5"/>
    <w:rsid w:val="009A6A70"/>
    <w:rsid w:val="009B0524"/>
    <w:rsid w:val="009B0763"/>
    <w:rsid w:val="009B0873"/>
    <w:rsid w:val="009B1885"/>
    <w:rsid w:val="009B3A5B"/>
    <w:rsid w:val="009B400B"/>
    <w:rsid w:val="009B411D"/>
    <w:rsid w:val="009B4FA5"/>
    <w:rsid w:val="009B5360"/>
    <w:rsid w:val="009B71DA"/>
    <w:rsid w:val="009B75FD"/>
    <w:rsid w:val="009B7CF5"/>
    <w:rsid w:val="009C22DC"/>
    <w:rsid w:val="009C2740"/>
    <w:rsid w:val="009C29AA"/>
    <w:rsid w:val="009C388E"/>
    <w:rsid w:val="009C415A"/>
    <w:rsid w:val="009C5B83"/>
    <w:rsid w:val="009C6474"/>
    <w:rsid w:val="009C6884"/>
    <w:rsid w:val="009C7405"/>
    <w:rsid w:val="009D0473"/>
    <w:rsid w:val="009D0C9D"/>
    <w:rsid w:val="009D1081"/>
    <w:rsid w:val="009D12F4"/>
    <w:rsid w:val="009D1917"/>
    <w:rsid w:val="009D2A3A"/>
    <w:rsid w:val="009D3A6E"/>
    <w:rsid w:val="009D7635"/>
    <w:rsid w:val="009E01F2"/>
    <w:rsid w:val="009E0917"/>
    <w:rsid w:val="009E37C7"/>
    <w:rsid w:val="009E3B7E"/>
    <w:rsid w:val="009E3C3A"/>
    <w:rsid w:val="009E4AB0"/>
    <w:rsid w:val="009E4D54"/>
    <w:rsid w:val="009E660C"/>
    <w:rsid w:val="009E677B"/>
    <w:rsid w:val="009E6F6E"/>
    <w:rsid w:val="009E782E"/>
    <w:rsid w:val="009F05BF"/>
    <w:rsid w:val="009F1613"/>
    <w:rsid w:val="009F2744"/>
    <w:rsid w:val="009F2876"/>
    <w:rsid w:val="009F3AEE"/>
    <w:rsid w:val="009F3B62"/>
    <w:rsid w:val="009F48A4"/>
    <w:rsid w:val="009F4AF4"/>
    <w:rsid w:val="009F5BD1"/>
    <w:rsid w:val="009F5E43"/>
    <w:rsid w:val="009F64FA"/>
    <w:rsid w:val="009F69A2"/>
    <w:rsid w:val="00A005BB"/>
    <w:rsid w:val="00A0063E"/>
    <w:rsid w:val="00A00A59"/>
    <w:rsid w:val="00A00C80"/>
    <w:rsid w:val="00A00E20"/>
    <w:rsid w:val="00A0125F"/>
    <w:rsid w:val="00A028BD"/>
    <w:rsid w:val="00A03E87"/>
    <w:rsid w:val="00A057A1"/>
    <w:rsid w:val="00A07EBA"/>
    <w:rsid w:val="00A07F4C"/>
    <w:rsid w:val="00A11AC9"/>
    <w:rsid w:val="00A11AFE"/>
    <w:rsid w:val="00A1315D"/>
    <w:rsid w:val="00A138E8"/>
    <w:rsid w:val="00A13EB9"/>
    <w:rsid w:val="00A140DC"/>
    <w:rsid w:val="00A1427A"/>
    <w:rsid w:val="00A1458D"/>
    <w:rsid w:val="00A14A8B"/>
    <w:rsid w:val="00A16BE1"/>
    <w:rsid w:val="00A174E6"/>
    <w:rsid w:val="00A178E9"/>
    <w:rsid w:val="00A21E5C"/>
    <w:rsid w:val="00A22A1E"/>
    <w:rsid w:val="00A22BBB"/>
    <w:rsid w:val="00A22C18"/>
    <w:rsid w:val="00A23A1A"/>
    <w:rsid w:val="00A24BA8"/>
    <w:rsid w:val="00A24C3A"/>
    <w:rsid w:val="00A25200"/>
    <w:rsid w:val="00A25661"/>
    <w:rsid w:val="00A26146"/>
    <w:rsid w:val="00A306A2"/>
    <w:rsid w:val="00A307A3"/>
    <w:rsid w:val="00A30931"/>
    <w:rsid w:val="00A32D22"/>
    <w:rsid w:val="00A34957"/>
    <w:rsid w:val="00A359D8"/>
    <w:rsid w:val="00A36B14"/>
    <w:rsid w:val="00A36D85"/>
    <w:rsid w:val="00A36DBC"/>
    <w:rsid w:val="00A41D21"/>
    <w:rsid w:val="00A41FCC"/>
    <w:rsid w:val="00A4269B"/>
    <w:rsid w:val="00A446D4"/>
    <w:rsid w:val="00A46132"/>
    <w:rsid w:val="00A46866"/>
    <w:rsid w:val="00A5157A"/>
    <w:rsid w:val="00A51D02"/>
    <w:rsid w:val="00A52574"/>
    <w:rsid w:val="00A52A19"/>
    <w:rsid w:val="00A53779"/>
    <w:rsid w:val="00A53F47"/>
    <w:rsid w:val="00A54416"/>
    <w:rsid w:val="00A54D65"/>
    <w:rsid w:val="00A55AFE"/>
    <w:rsid w:val="00A574C4"/>
    <w:rsid w:val="00A57967"/>
    <w:rsid w:val="00A62FD4"/>
    <w:rsid w:val="00A6475B"/>
    <w:rsid w:val="00A64ED1"/>
    <w:rsid w:val="00A66ACC"/>
    <w:rsid w:val="00A71441"/>
    <w:rsid w:val="00A73861"/>
    <w:rsid w:val="00A7387A"/>
    <w:rsid w:val="00A73D6A"/>
    <w:rsid w:val="00A73E36"/>
    <w:rsid w:val="00A73FCD"/>
    <w:rsid w:val="00A745C6"/>
    <w:rsid w:val="00A74E76"/>
    <w:rsid w:val="00A77D0D"/>
    <w:rsid w:val="00A80633"/>
    <w:rsid w:val="00A824A9"/>
    <w:rsid w:val="00A835C2"/>
    <w:rsid w:val="00A83C43"/>
    <w:rsid w:val="00A84EED"/>
    <w:rsid w:val="00A86480"/>
    <w:rsid w:val="00A90F32"/>
    <w:rsid w:val="00A91BE3"/>
    <w:rsid w:val="00A9394F"/>
    <w:rsid w:val="00A93AD2"/>
    <w:rsid w:val="00A93D69"/>
    <w:rsid w:val="00A9450C"/>
    <w:rsid w:val="00A96312"/>
    <w:rsid w:val="00A96609"/>
    <w:rsid w:val="00A96BF4"/>
    <w:rsid w:val="00A97362"/>
    <w:rsid w:val="00AA04BC"/>
    <w:rsid w:val="00AA233D"/>
    <w:rsid w:val="00AA4C4D"/>
    <w:rsid w:val="00AA50FC"/>
    <w:rsid w:val="00AA538B"/>
    <w:rsid w:val="00AA5475"/>
    <w:rsid w:val="00AA5EB4"/>
    <w:rsid w:val="00AA793E"/>
    <w:rsid w:val="00AA7A5C"/>
    <w:rsid w:val="00AA7DC3"/>
    <w:rsid w:val="00AB0812"/>
    <w:rsid w:val="00AB0B95"/>
    <w:rsid w:val="00AB1981"/>
    <w:rsid w:val="00AB1B82"/>
    <w:rsid w:val="00AB5159"/>
    <w:rsid w:val="00AB6209"/>
    <w:rsid w:val="00AB7659"/>
    <w:rsid w:val="00AB7A17"/>
    <w:rsid w:val="00AC02CE"/>
    <w:rsid w:val="00AC1E7C"/>
    <w:rsid w:val="00AC3FD1"/>
    <w:rsid w:val="00AC588F"/>
    <w:rsid w:val="00AC5A3A"/>
    <w:rsid w:val="00AC5EE4"/>
    <w:rsid w:val="00AC6464"/>
    <w:rsid w:val="00AC6EDC"/>
    <w:rsid w:val="00AC79B9"/>
    <w:rsid w:val="00AD0CC8"/>
    <w:rsid w:val="00AD0F5F"/>
    <w:rsid w:val="00AD3F60"/>
    <w:rsid w:val="00AD4B7B"/>
    <w:rsid w:val="00AD5349"/>
    <w:rsid w:val="00AD5B2C"/>
    <w:rsid w:val="00AD695F"/>
    <w:rsid w:val="00AD732B"/>
    <w:rsid w:val="00AD74B4"/>
    <w:rsid w:val="00AD761D"/>
    <w:rsid w:val="00AE08E7"/>
    <w:rsid w:val="00AE0C09"/>
    <w:rsid w:val="00AE1436"/>
    <w:rsid w:val="00AE18CC"/>
    <w:rsid w:val="00AE1A8A"/>
    <w:rsid w:val="00AE479D"/>
    <w:rsid w:val="00AE4A9A"/>
    <w:rsid w:val="00AE6837"/>
    <w:rsid w:val="00AE6BA5"/>
    <w:rsid w:val="00AE6F95"/>
    <w:rsid w:val="00AE7DA6"/>
    <w:rsid w:val="00AF1A4C"/>
    <w:rsid w:val="00AF208D"/>
    <w:rsid w:val="00AF65E5"/>
    <w:rsid w:val="00B00398"/>
    <w:rsid w:val="00B01B10"/>
    <w:rsid w:val="00B0205E"/>
    <w:rsid w:val="00B03A59"/>
    <w:rsid w:val="00B03E9B"/>
    <w:rsid w:val="00B0487E"/>
    <w:rsid w:val="00B04F5C"/>
    <w:rsid w:val="00B058D7"/>
    <w:rsid w:val="00B07251"/>
    <w:rsid w:val="00B075FB"/>
    <w:rsid w:val="00B1317A"/>
    <w:rsid w:val="00B166E8"/>
    <w:rsid w:val="00B17333"/>
    <w:rsid w:val="00B173F4"/>
    <w:rsid w:val="00B17749"/>
    <w:rsid w:val="00B17C83"/>
    <w:rsid w:val="00B20A75"/>
    <w:rsid w:val="00B21828"/>
    <w:rsid w:val="00B2248C"/>
    <w:rsid w:val="00B22602"/>
    <w:rsid w:val="00B22928"/>
    <w:rsid w:val="00B22F7F"/>
    <w:rsid w:val="00B2307A"/>
    <w:rsid w:val="00B247BA"/>
    <w:rsid w:val="00B26019"/>
    <w:rsid w:val="00B26DB3"/>
    <w:rsid w:val="00B27393"/>
    <w:rsid w:val="00B27D52"/>
    <w:rsid w:val="00B30CBF"/>
    <w:rsid w:val="00B33876"/>
    <w:rsid w:val="00B344B2"/>
    <w:rsid w:val="00B34D0F"/>
    <w:rsid w:val="00B34F26"/>
    <w:rsid w:val="00B3524C"/>
    <w:rsid w:val="00B362B3"/>
    <w:rsid w:val="00B36805"/>
    <w:rsid w:val="00B36FE3"/>
    <w:rsid w:val="00B37EC1"/>
    <w:rsid w:val="00B41686"/>
    <w:rsid w:val="00B425D5"/>
    <w:rsid w:val="00B437CA"/>
    <w:rsid w:val="00B43D0E"/>
    <w:rsid w:val="00B4483D"/>
    <w:rsid w:val="00B46192"/>
    <w:rsid w:val="00B533DD"/>
    <w:rsid w:val="00B53452"/>
    <w:rsid w:val="00B54049"/>
    <w:rsid w:val="00B56D38"/>
    <w:rsid w:val="00B56FED"/>
    <w:rsid w:val="00B57373"/>
    <w:rsid w:val="00B6064E"/>
    <w:rsid w:val="00B60EF9"/>
    <w:rsid w:val="00B6105E"/>
    <w:rsid w:val="00B617ED"/>
    <w:rsid w:val="00B627C0"/>
    <w:rsid w:val="00B6297E"/>
    <w:rsid w:val="00B62E82"/>
    <w:rsid w:val="00B63A63"/>
    <w:rsid w:val="00B64139"/>
    <w:rsid w:val="00B6433F"/>
    <w:rsid w:val="00B6513A"/>
    <w:rsid w:val="00B6605A"/>
    <w:rsid w:val="00B6696B"/>
    <w:rsid w:val="00B66A79"/>
    <w:rsid w:val="00B67149"/>
    <w:rsid w:val="00B67377"/>
    <w:rsid w:val="00B70CF6"/>
    <w:rsid w:val="00B710F0"/>
    <w:rsid w:val="00B712AE"/>
    <w:rsid w:val="00B726A2"/>
    <w:rsid w:val="00B7306E"/>
    <w:rsid w:val="00B742AD"/>
    <w:rsid w:val="00B74674"/>
    <w:rsid w:val="00B74BDC"/>
    <w:rsid w:val="00B75D8B"/>
    <w:rsid w:val="00B76F05"/>
    <w:rsid w:val="00B777F6"/>
    <w:rsid w:val="00B77A4A"/>
    <w:rsid w:val="00B77EB7"/>
    <w:rsid w:val="00B80C9B"/>
    <w:rsid w:val="00B816A7"/>
    <w:rsid w:val="00B817AD"/>
    <w:rsid w:val="00B8235E"/>
    <w:rsid w:val="00B82A9A"/>
    <w:rsid w:val="00B8357A"/>
    <w:rsid w:val="00B857D7"/>
    <w:rsid w:val="00B85C3C"/>
    <w:rsid w:val="00B863DF"/>
    <w:rsid w:val="00B86A2A"/>
    <w:rsid w:val="00B8711F"/>
    <w:rsid w:val="00B872E5"/>
    <w:rsid w:val="00B87FA7"/>
    <w:rsid w:val="00B92067"/>
    <w:rsid w:val="00B93BAA"/>
    <w:rsid w:val="00B9516E"/>
    <w:rsid w:val="00B951B5"/>
    <w:rsid w:val="00BA2C6E"/>
    <w:rsid w:val="00BA2CDF"/>
    <w:rsid w:val="00BA5EFC"/>
    <w:rsid w:val="00BA69AA"/>
    <w:rsid w:val="00BA7507"/>
    <w:rsid w:val="00BA75F0"/>
    <w:rsid w:val="00BA764B"/>
    <w:rsid w:val="00BB023E"/>
    <w:rsid w:val="00BB0462"/>
    <w:rsid w:val="00BB0BC9"/>
    <w:rsid w:val="00BB16A3"/>
    <w:rsid w:val="00BB1FE2"/>
    <w:rsid w:val="00BB32FD"/>
    <w:rsid w:val="00BB3431"/>
    <w:rsid w:val="00BB4C95"/>
    <w:rsid w:val="00BB7CFC"/>
    <w:rsid w:val="00BC031A"/>
    <w:rsid w:val="00BC0341"/>
    <w:rsid w:val="00BC0DB3"/>
    <w:rsid w:val="00BC1841"/>
    <w:rsid w:val="00BC3D21"/>
    <w:rsid w:val="00BC581B"/>
    <w:rsid w:val="00BC6090"/>
    <w:rsid w:val="00BC6D5E"/>
    <w:rsid w:val="00BC6E34"/>
    <w:rsid w:val="00BC72DE"/>
    <w:rsid w:val="00BD0FE1"/>
    <w:rsid w:val="00BD1293"/>
    <w:rsid w:val="00BD28BC"/>
    <w:rsid w:val="00BD2A56"/>
    <w:rsid w:val="00BD312C"/>
    <w:rsid w:val="00BD42C3"/>
    <w:rsid w:val="00BD66C7"/>
    <w:rsid w:val="00BD772F"/>
    <w:rsid w:val="00BE3222"/>
    <w:rsid w:val="00BE434E"/>
    <w:rsid w:val="00BE60B9"/>
    <w:rsid w:val="00BE6390"/>
    <w:rsid w:val="00BE64D3"/>
    <w:rsid w:val="00BE65C0"/>
    <w:rsid w:val="00BE6935"/>
    <w:rsid w:val="00BF0023"/>
    <w:rsid w:val="00BF1301"/>
    <w:rsid w:val="00BF1C70"/>
    <w:rsid w:val="00BF1E4C"/>
    <w:rsid w:val="00BF2293"/>
    <w:rsid w:val="00BF250B"/>
    <w:rsid w:val="00C0085E"/>
    <w:rsid w:val="00C014A1"/>
    <w:rsid w:val="00C01DD2"/>
    <w:rsid w:val="00C040B6"/>
    <w:rsid w:val="00C04F32"/>
    <w:rsid w:val="00C054E4"/>
    <w:rsid w:val="00C05DDA"/>
    <w:rsid w:val="00C071BC"/>
    <w:rsid w:val="00C074C4"/>
    <w:rsid w:val="00C07A74"/>
    <w:rsid w:val="00C1113C"/>
    <w:rsid w:val="00C1165C"/>
    <w:rsid w:val="00C12AD4"/>
    <w:rsid w:val="00C148E4"/>
    <w:rsid w:val="00C150C9"/>
    <w:rsid w:val="00C1558A"/>
    <w:rsid w:val="00C15E5B"/>
    <w:rsid w:val="00C17893"/>
    <w:rsid w:val="00C209E9"/>
    <w:rsid w:val="00C2204D"/>
    <w:rsid w:val="00C22688"/>
    <w:rsid w:val="00C227BD"/>
    <w:rsid w:val="00C2297D"/>
    <w:rsid w:val="00C23A5C"/>
    <w:rsid w:val="00C2429A"/>
    <w:rsid w:val="00C25F02"/>
    <w:rsid w:val="00C26983"/>
    <w:rsid w:val="00C26FE2"/>
    <w:rsid w:val="00C27C84"/>
    <w:rsid w:val="00C310F4"/>
    <w:rsid w:val="00C31CF6"/>
    <w:rsid w:val="00C32AED"/>
    <w:rsid w:val="00C33CCE"/>
    <w:rsid w:val="00C35669"/>
    <w:rsid w:val="00C401BC"/>
    <w:rsid w:val="00C40301"/>
    <w:rsid w:val="00C41364"/>
    <w:rsid w:val="00C42C4A"/>
    <w:rsid w:val="00C439F7"/>
    <w:rsid w:val="00C449EC"/>
    <w:rsid w:val="00C44F50"/>
    <w:rsid w:val="00C46098"/>
    <w:rsid w:val="00C46252"/>
    <w:rsid w:val="00C4665D"/>
    <w:rsid w:val="00C4690E"/>
    <w:rsid w:val="00C46A8C"/>
    <w:rsid w:val="00C50407"/>
    <w:rsid w:val="00C50B41"/>
    <w:rsid w:val="00C51CC4"/>
    <w:rsid w:val="00C52F8F"/>
    <w:rsid w:val="00C53455"/>
    <w:rsid w:val="00C53CCF"/>
    <w:rsid w:val="00C53D61"/>
    <w:rsid w:val="00C5577B"/>
    <w:rsid w:val="00C57194"/>
    <w:rsid w:val="00C572F4"/>
    <w:rsid w:val="00C603C1"/>
    <w:rsid w:val="00C6048F"/>
    <w:rsid w:val="00C60676"/>
    <w:rsid w:val="00C60F96"/>
    <w:rsid w:val="00C610FC"/>
    <w:rsid w:val="00C62015"/>
    <w:rsid w:val="00C63E4F"/>
    <w:rsid w:val="00C63E9D"/>
    <w:rsid w:val="00C6496E"/>
    <w:rsid w:val="00C66844"/>
    <w:rsid w:val="00C6689D"/>
    <w:rsid w:val="00C7330B"/>
    <w:rsid w:val="00C73CE9"/>
    <w:rsid w:val="00C754A9"/>
    <w:rsid w:val="00C76240"/>
    <w:rsid w:val="00C764F1"/>
    <w:rsid w:val="00C808F8"/>
    <w:rsid w:val="00C8094D"/>
    <w:rsid w:val="00C81052"/>
    <w:rsid w:val="00C81497"/>
    <w:rsid w:val="00C82FAF"/>
    <w:rsid w:val="00C84B84"/>
    <w:rsid w:val="00C85EE9"/>
    <w:rsid w:val="00C87918"/>
    <w:rsid w:val="00C90C26"/>
    <w:rsid w:val="00C918E2"/>
    <w:rsid w:val="00C9478A"/>
    <w:rsid w:val="00C953EE"/>
    <w:rsid w:val="00C97A9B"/>
    <w:rsid w:val="00CA1369"/>
    <w:rsid w:val="00CA1DC9"/>
    <w:rsid w:val="00CA294B"/>
    <w:rsid w:val="00CA4193"/>
    <w:rsid w:val="00CA4331"/>
    <w:rsid w:val="00CA6E9A"/>
    <w:rsid w:val="00CB058A"/>
    <w:rsid w:val="00CB0707"/>
    <w:rsid w:val="00CB07DC"/>
    <w:rsid w:val="00CB10E7"/>
    <w:rsid w:val="00CB2E0D"/>
    <w:rsid w:val="00CB4474"/>
    <w:rsid w:val="00CB4494"/>
    <w:rsid w:val="00CB589E"/>
    <w:rsid w:val="00CB5B4D"/>
    <w:rsid w:val="00CB5EFE"/>
    <w:rsid w:val="00CB694C"/>
    <w:rsid w:val="00CC0B8C"/>
    <w:rsid w:val="00CC1906"/>
    <w:rsid w:val="00CC1FB2"/>
    <w:rsid w:val="00CC2036"/>
    <w:rsid w:val="00CC3BA9"/>
    <w:rsid w:val="00CC4C33"/>
    <w:rsid w:val="00CC5910"/>
    <w:rsid w:val="00CC5D31"/>
    <w:rsid w:val="00CC6E6F"/>
    <w:rsid w:val="00CD142D"/>
    <w:rsid w:val="00CD2DC3"/>
    <w:rsid w:val="00CD3C1C"/>
    <w:rsid w:val="00CD4657"/>
    <w:rsid w:val="00CD5A1C"/>
    <w:rsid w:val="00CD5C21"/>
    <w:rsid w:val="00CD681F"/>
    <w:rsid w:val="00CD7A27"/>
    <w:rsid w:val="00CE028C"/>
    <w:rsid w:val="00CE0396"/>
    <w:rsid w:val="00CE0473"/>
    <w:rsid w:val="00CE0FEE"/>
    <w:rsid w:val="00CE16AA"/>
    <w:rsid w:val="00CE3499"/>
    <w:rsid w:val="00CE4005"/>
    <w:rsid w:val="00CE4682"/>
    <w:rsid w:val="00CE4EFD"/>
    <w:rsid w:val="00CE4F1F"/>
    <w:rsid w:val="00CE7021"/>
    <w:rsid w:val="00CF1C5A"/>
    <w:rsid w:val="00CF2439"/>
    <w:rsid w:val="00CF2C1E"/>
    <w:rsid w:val="00CF3A1B"/>
    <w:rsid w:val="00CF508A"/>
    <w:rsid w:val="00CF5BDB"/>
    <w:rsid w:val="00CF6706"/>
    <w:rsid w:val="00CF6B5F"/>
    <w:rsid w:val="00CF6B8D"/>
    <w:rsid w:val="00D01ECF"/>
    <w:rsid w:val="00D02E7B"/>
    <w:rsid w:val="00D037DC"/>
    <w:rsid w:val="00D03D8A"/>
    <w:rsid w:val="00D03E6A"/>
    <w:rsid w:val="00D04276"/>
    <w:rsid w:val="00D04ED4"/>
    <w:rsid w:val="00D05BB8"/>
    <w:rsid w:val="00D06089"/>
    <w:rsid w:val="00D100F6"/>
    <w:rsid w:val="00D10371"/>
    <w:rsid w:val="00D10969"/>
    <w:rsid w:val="00D115FD"/>
    <w:rsid w:val="00D11A15"/>
    <w:rsid w:val="00D12439"/>
    <w:rsid w:val="00D12B08"/>
    <w:rsid w:val="00D13CF7"/>
    <w:rsid w:val="00D13DD2"/>
    <w:rsid w:val="00D15754"/>
    <w:rsid w:val="00D15C8E"/>
    <w:rsid w:val="00D16EA1"/>
    <w:rsid w:val="00D17CDD"/>
    <w:rsid w:val="00D17FE3"/>
    <w:rsid w:val="00D20CC0"/>
    <w:rsid w:val="00D23CBF"/>
    <w:rsid w:val="00D24688"/>
    <w:rsid w:val="00D24B52"/>
    <w:rsid w:val="00D24B69"/>
    <w:rsid w:val="00D2557D"/>
    <w:rsid w:val="00D25CDC"/>
    <w:rsid w:val="00D25DEF"/>
    <w:rsid w:val="00D26839"/>
    <w:rsid w:val="00D268D9"/>
    <w:rsid w:val="00D26E14"/>
    <w:rsid w:val="00D26E4F"/>
    <w:rsid w:val="00D2745D"/>
    <w:rsid w:val="00D30F7D"/>
    <w:rsid w:val="00D32ED8"/>
    <w:rsid w:val="00D335CF"/>
    <w:rsid w:val="00D350EC"/>
    <w:rsid w:val="00D355B1"/>
    <w:rsid w:val="00D4017A"/>
    <w:rsid w:val="00D40CD2"/>
    <w:rsid w:val="00D40E82"/>
    <w:rsid w:val="00D427B4"/>
    <w:rsid w:val="00D449F5"/>
    <w:rsid w:val="00D44CD4"/>
    <w:rsid w:val="00D45719"/>
    <w:rsid w:val="00D45C7E"/>
    <w:rsid w:val="00D45F10"/>
    <w:rsid w:val="00D50E02"/>
    <w:rsid w:val="00D5120E"/>
    <w:rsid w:val="00D51BFE"/>
    <w:rsid w:val="00D51D44"/>
    <w:rsid w:val="00D52023"/>
    <w:rsid w:val="00D52545"/>
    <w:rsid w:val="00D5456C"/>
    <w:rsid w:val="00D5462A"/>
    <w:rsid w:val="00D554CB"/>
    <w:rsid w:val="00D563F7"/>
    <w:rsid w:val="00D57475"/>
    <w:rsid w:val="00D6192C"/>
    <w:rsid w:val="00D61A1D"/>
    <w:rsid w:val="00D64012"/>
    <w:rsid w:val="00D64C94"/>
    <w:rsid w:val="00D650AC"/>
    <w:rsid w:val="00D656FE"/>
    <w:rsid w:val="00D65725"/>
    <w:rsid w:val="00D6577F"/>
    <w:rsid w:val="00D65E87"/>
    <w:rsid w:val="00D65F2F"/>
    <w:rsid w:val="00D66509"/>
    <w:rsid w:val="00D66A97"/>
    <w:rsid w:val="00D67600"/>
    <w:rsid w:val="00D70519"/>
    <w:rsid w:val="00D709AF"/>
    <w:rsid w:val="00D70AD1"/>
    <w:rsid w:val="00D70FAE"/>
    <w:rsid w:val="00D7186C"/>
    <w:rsid w:val="00D71E05"/>
    <w:rsid w:val="00D720F2"/>
    <w:rsid w:val="00D726B5"/>
    <w:rsid w:val="00D73052"/>
    <w:rsid w:val="00D75918"/>
    <w:rsid w:val="00D76414"/>
    <w:rsid w:val="00D812B8"/>
    <w:rsid w:val="00D813CE"/>
    <w:rsid w:val="00D819D9"/>
    <w:rsid w:val="00D8246C"/>
    <w:rsid w:val="00D83906"/>
    <w:rsid w:val="00D8431C"/>
    <w:rsid w:val="00D85290"/>
    <w:rsid w:val="00D854E2"/>
    <w:rsid w:val="00D85BE0"/>
    <w:rsid w:val="00D85D58"/>
    <w:rsid w:val="00D86C94"/>
    <w:rsid w:val="00D87242"/>
    <w:rsid w:val="00D9095A"/>
    <w:rsid w:val="00D90FA4"/>
    <w:rsid w:val="00D91A76"/>
    <w:rsid w:val="00D92DFD"/>
    <w:rsid w:val="00D93730"/>
    <w:rsid w:val="00D94043"/>
    <w:rsid w:val="00D94138"/>
    <w:rsid w:val="00D94348"/>
    <w:rsid w:val="00D9447E"/>
    <w:rsid w:val="00D94602"/>
    <w:rsid w:val="00D97562"/>
    <w:rsid w:val="00DA05B7"/>
    <w:rsid w:val="00DA0CD2"/>
    <w:rsid w:val="00DA1843"/>
    <w:rsid w:val="00DA24A5"/>
    <w:rsid w:val="00DA33A4"/>
    <w:rsid w:val="00DA5A97"/>
    <w:rsid w:val="00DB167C"/>
    <w:rsid w:val="00DB3D3F"/>
    <w:rsid w:val="00DB4077"/>
    <w:rsid w:val="00DB5279"/>
    <w:rsid w:val="00DB5EA8"/>
    <w:rsid w:val="00DB6534"/>
    <w:rsid w:val="00DB667F"/>
    <w:rsid w:val="00DB7160"/>
    <w:rsid w:val="00DB79FE"/>
    <w:rsid w:val="00DC1CBC"/>
    <w:rsid w:val="00DC23AB"/>
    <w:rsid w:val="00DC271D"/>
    <w:rsid w:val="00DC2910"/>
    <w:rsid w:val="00DC29EE"/>
    <w:rsid w:val="00DC3338"/>
    <w:rsid w:val="00DC403B"/>
    <w:rsid w:val="00DC4418"/>
    <w:rsid w:val="00DC4F82"/>
    <w:rsid w:val="00DC6E91"/>
    <w:rsid w:val="00DC6FA1"/>
    <w:rsid w:val="00DD1AF8"/>
    <w:rsid w:val="00DD228C"/>
    <w:rsid w:val="00DD28F3"/>
    <w:rsid w:val="00DD2DA7"/>
    <w:rsid w:val="00DD3D7B"/>
    <w:rsid w:val="00DD3E45"/>
    <w:rsid w:val="00DD4B3D"/>
    <w:rsid w:val="00DD6082"/>
    <w:rsid w:val="00DD6E04"/>
    <w:rsid w:val="00DD6EB1"/>
    <w:rsid w:val="00DD6F90"/>
    <w:rsid w:val="00DD777A"/>
    <w:rsid w:val="00DD7E68"/>
    <w:rsid w:val="00DE018A"/>
    <w:rsid w:val="00DE02CC"/>
    <w:rsid w:val="00DE4A3C"/>
    <w:rsid w:val="00DE559A"/>
    <w:rsid w:val="00DE5C2B"/>
    <w:rsid w:val="00DE72AF"/>
    <w:rsid w:val="00DE783B"/>
    <w:rsid w:val="00DF2509"/>
    <w:rsid w:val="00DF2D14"/>
    <w:rsid w:val="00DF3631"/>
    <w:rsid w:val="00DF373C"/>
    <w:rsid w:val="00DF44D2"/>
    <w:rsid w:val="00DF4ABC"/>
    <w:rsid w:val="00DF4C8D"/>
    <w:rsid w:val="00DF4CFB"/>
    <w:rsid w:val="00DF54D1"/>
    <w:rsid w:val="00DF6299"/>
    <w:rsid w:val="00DF70EB"/>
    <w:rsid w:val="00DF7C91"/>
    <w:rsid w:val="00DF7EC0"/>
    <w:rsid w:val="00E0144A"/>
    <w:rsid w:val="00E03D98"/>
    <w:rsid w:val="00E04D1E"/>
    <w:rsid w:val="00E04E2C"/>
    <w:rsid w:val="00E051EA"/>
    <w:rsid w:val="00E05A0F"/>
    <w:rsid w:val="00E0673D"/>
    <w:rsid w:val="00E106E3"/>
    <w:rsid w:val="00E10F8C"/>
    <w:rsid w:val="00E112C6"/>
    <w:rsid w:val="00E1367A"/>
    <w:rsid w:val="00E13EC0"/>
    <w:rsid w:val="00E20E24"/>
    <w:rsid w:val="00E21810"/>
    <w:rsid w:val="00E219B2"/>
    <w:rsid w:val="00E21A49"/>
    <w:rsid w:val="00E235FD"/>
    <w:rsid w:val="00E24249"/>
    <w:rsid w:val="00E24573"/>
    <w:rsid w:val="00E24D2D"/>
    <w:rsid w:val="00E27CD1"/>
    <w:rsid w:val="00E30F22"/>
    <w:rsid w:val="00E329FE"/>
    <w:rsid w:val="00E35560"/>
    <w:rsid w:val="00E36F50"/>
    <w:rsid w:val="00E37542"/>
    <w:rsid w:val="00E40092"/>
    <w:rsid w:val="00E41A77"/>
    <w:rsid w:val="00E4427E"/>
    <w:rsid w:val="00E44D7A"/>
    <w:rsid w:val="00E454B9"/>
    <w:rsid w:val="00E4579D"/>
    <w:rsid w:val="00E45EC4"/>
    <w:rsid w:val="00E4625A"/>
    <w:rsid w:val="00E46863"/>
    <w:rsid w:val="00E46A61"/>
    <w:rsid w:val="00E47224"/>
    <w:rsid w:val="00E50A41"/>
    <w:rsid w:val="00E516D7"/>
    <w:rsid w:val="00E51731"/>
    <w:rsid w:val="00E519D0"/>
    <w:rsid w:val="00E5259D"/>
    <w:rsid w:val="00E53324"/>
    <w:rsid w:val="00E53E20"/>
    <w:rsid w:val="00E53ED3"/>
    <w:rsid w:val="00E55456"/>
    <w:rsid w:val="00E611B4"/>
    <w:rsid w:val="00E61A11"/>
    <w:rsid w:val="00E6239A"/>
    <w:rsid w:val="00E63F63"/>
    <w:rsid w:val="00E643CE"/>
    <w:rsid w:val="00E65A35"/>
    <w:rsid w:val="00E65AC4"/>
    <w:rsid w:val="00E66744"/>
    <w:rsid w:val="00E66FA2"/>
    <w:rsid w:val="00E67AF8"/>
    <w:rsid w:val="00E711AF"/>
    <w:rsid w:val="00E7328B"/>
    <w:rsid w:val="00E74A25"/>
    <w:rsid w:val="00E752F1"/>
    <w:rsid w:val="00E7575A"/>
    <w:rsid w:val="00E7682F"/>
    <w:rsid w:val="00E76EBD"/>
    <w:rsid w:val="00E80031"/>
    <w:rsid w:val="00E80A08"/>
    <w:rsid w:val="00E80CA3"/>
    <w:rsid w:val="00E80FC2"/>
    <w:rsid w:val="00E81032"/>
    <w:rsid w:val="00E83277"/>
    <w:rsid w:val="00E83899"/>
    <w:rsid w:val="00E84F7D"/>
    <w:rsid w:val="00E87724"/>
    <w:rsid w:val="00E87D8F"/>
    <w:rsid w:val="00E87EC5"/>
    <w:rsid w:val="00E87FAC"/>
    <w:rsid w:val="00E92B39"/>
    <w:rsid w:val="00E93AB2"/>
    <w:rsid w:val="00E948A1"/>
    <w:rsid w:val="00E96B46"/>
    <w:rsid w:val="00EA06B1"/>
    <w:rsid w:val="00EA0FB6"/>
    <w:rsid w:val="00EA2B83"/>
    <w:rsid w:val="00EA5993"/>
    <w:rsid w:val="00EA7187"/>
    <w:rsid w:val="00EA76A8"/>
    <w:rsid w:val="00EA7713"/>
    <w:rsid w:val="00EA7FB6"/>
    <w:rsid w:val="00EB022B"/>
    <w:rsid w:val="00EB19A7"/>
    <w:rsid w:val="00EB37BE"/>
    <w:rsid w:val="00EB3836"/>
    <w:rsid w:val="00EB440E"/>
    <w:rsid w:val="00EB4889"/>
    <w:rsid w:val="00EB4CDB"/>
    <w:rsid w:val="00EB60B5"/>
    <w:rsid w:val="00EB720D"/>
    <w:rsid w:val="00EB746E"/>
    <w:rsid w:val="00EB76CA"/>
    <w:rsid w:val="00EB776C"/>
    <w:rsid w:val="00EC1156"/>
    <w:rsid w:val="00EC1639"/>
    <w:rsid w:val="00EC2639"/>
    <w:rsid w:val="00EC3024"/>
    <w:rsid w:val="00EC4AC2"/>
    <w:rsid w:val="00EC540E"/>
    <w:rsid w:val="00EC61D7"/>
    <w:rsid w:val="00EC719F"/>
    <w:rsid w:val="00EC73C7"/>
    <w:rsid w:val="00EC7ADF"/>
    <w:rsid w:val="00ED02EC"/>
    <w:rsid w:val="00ED04A8"/>
    <w:rsid w:val="00ED0A80"/>
    <w:rsid w:val="00ED2191"/>
    <w:rsid w:val="00ED2591"/>
    <w:rsid w:val="00ED3CC3"/>
    <w:rsid w:val="00ED59EB"/>
    <w:rsid w:val="00ED5A5C"/>
    <w:rsid w:val="00ED6138"/>
    <w:rsid w:val="00ED61CA"/>
    <w:rsid w:val="00ED689C"/>
    <w:rsid w:val="00ED6A47"/>
    <w:rsid w:val="00ED7406"/>
    <w:rsid w:val="00EE0085"/>
    <w:rsid w:val="00EE0AD6"/>
    <w:rsid w:val="00EE3143"/>
    <w:rsid w:val="00EE31DD"/>
    <w:rsid w:val="00EE3469"/>
    <w:rsid w:val="00EE38AC"/>
    <w:rsid w:val="00EE38C0"/>
    <w:rsid w:val="00EE3C91"/>
    <w:rsid w:val="00EE3CB1"/>
    <w:rsid w:val="00EE5402"/>
    <w:rsid w:val="00EE736A"/>
    <w:rsid w:val="00EE77BD"/>
    <w:rsid w:val="00EE7D42"/>
    <w:rsid w:val="00EF092C"/>
    <w:rsid w:val="00EF1F2F"/>
    <w:rsid w:val="00EF20C0"/>
    <w:rsid w:val="00EF25F5"/>
    <w:rsid w:val="00EF29D4"/>
    <w:rsid w:val="00EF3964"/>
    <w:rsid w:val="00EF6986"/>
    <w:rsid w:val="00EF7D6B"/>
    <w:rsid w:val="00F00291"/>
    <w:rsid w:val="00F003F0"/>
    <w:rsid w:val="00F00C60"/>
    <w:rsid w:val="00F01B19"/>
    <w:rsid w:val="00F01C65"/>
    <w:rsid w:val="00F01D3D"/>
    <w:rsid w:val="00F02142"/>
    <w:rsid w:val="00F04B8D"/>
    <w:rsid w:val="00F04BA0"/>
    <w:rsid w:val="00F06564"/>
    <w:rsid w:val="00F06EFB"/>
    <w:rsid w:val="00F076BA"/>
    <w:rsid w:val="00F10421"/>
    <w:rsid w:val="00F13293"/>
    <w:rsid w:val="00F13E39"/>
    <w:rsid w:val="00F14ACB"/>
    <w:rsid w:val="00F14BBC"/>
    <w:rsid w:val="00F16A0D"/>
    <w:rsid w:val="00F2086D"/>
    <w:rsid w:val="00F20DE2"/>
    <w:rsid w:val="00F21217"/>
    <w:rsid w:val="00F2180F"/>
    <w:rsid w:val="00F23092"/>
    <w:rsid w:val="00F23593"/>
    <w:rsid w:val="00F24904"/>
    <w:rsid w:val="00F251B9"/>
    <w:rsid w:val="00F26F6D"/>
    <w:rsid w:val="00F27D7D"/>
    <w:rsid w:val="00F308EE"/>
    <w:rsid w:val="00F30D5A"/>
    <w:rsid w:val="00F32D50"/>
    <w:rsid w:val="00F33E17"/>
    <w:rsid w:val="00F340EF"/>
    <w:rsid w:val="00F347D2"/>
    <w:rsid w:val="00F375E2"/>
    <w:rsid w:val="00F37738"/>
    <w:rsid w:val="00F41764"/>
    <w:rsid w:val="00F41C57"/>
    <w:rsid w:val="00F421A6"/>
    <w:rsid w:val="00F42633"/>
    <w:rsid w:val="00F4275A"/>
    <w:rsid w:val="00F42C3F"/>
    <w:rsid w:val="00F43725"/>
    <w:rsid w:val="00F449C4"/>
    <w:rsid w:val="00F45949"/>
    <w:rsid w:val="00F45C0D"/>
    <w:rsid w:val="00F46D25"/>
    <w:rsid w:val="00F50B4D"/>
    <w:rsid w:val="00F51297"/>
    <w:rsid w:val="00F521A1"/>
    <w:rsid w:val="00F535CE"/>
    <w:rsid w:val="00F564C8"/>
    <w:rsid w:val="00F60BC7"/>
    <w:rsid w:val="00F611E6"/>
    <w:rsid w:val="00F625D4"/>
    <w:rsid w:val="00F62BC8"/>
    <w:rsid w:val="00F64454"/>
    <w:rsid w:val="00F65678"/>
    <w:rsid w:val="00F65E2E"/>
    <w:rsid w:val="00F67E7C"/>
    <w:rsid w:val="00F7032E"/>
    <w:rsid w:val="00F70CAD"/>
    <w:rsid w:val="00F724C0"/>
    <w:rsid w:val="00F7252C"/>
    <w:rsid w:val="00F7345F"/>
    <w:rsid w:val="00F73F9B"/>
    <w:rsid w:val="00F747F1"/>
    <w:rsid w:val="00F753B8"/>
    <w:rsid w:val="00F75835"/>
    <w:rsid w:val="00F76CB8"/>
    <w:rsid w:val="00F77330"/>
    <w:rsid w:val="00F81D69"/>
    <w:rsid w:val="00F825CB"/>
    <w:rsid w:val="00F82647"/>
    <w:rsid w:val="00F82999"/>
    <w:rsid w:val="00F832EF"/>
    <w:rsid w:val="00F84F74"/>
    <w:rsid w:val="00F85377"/>
    <w:rsid w:val="00F86B56"/>
    <w:rsid w:val="00F87378"/>
    <w:rsid w:val="00F90644"/>
    <w:rsid w:val="00F90CAC"/>
    <w:rsid w:val="00F91882"/>
    <w:rsid w:val="00F91DBE"/>
    <w:rsid w:val="00F9291C"/>
    <w:rsid w:val="00F93F2E"/>
    <w:rsid w:val="00F944C2"/>
    <w:rsid w:val="00F947C0"/>
    <w:rsid w:val="00F97B96"/>
    <w:rsid w:val="00FA00C7"/>
    <w:rsid w:val="00FA0DE1"/>
    <w:rsid w:val="00FA1FB7"/>
    <w:rsid w:val="00FA2AF2"/>
    <w:rsid w:val="00FA374A"/>
    <w:rsid w:val="00FA3CE2"/>
    <w:rsid w:val="00FA5F97"/>
    <w:rsid w:val="00FA64C0"/>
    <w:rsid w:val="00FA65D4"/>
    <w:rsid w:val="00FA6A7D"/>
    <w:rsid w:val="00FA75E4"/>
    <w:rsid w:val="00FB0609"/>
    <w:rsid w:val="00FB130A"/>
    <w:rsid w:val="00FB2E83"/>
    <w:rsid w:val="00FB3102"/>
    <w:rsid w:val="00FB3BEE"/>
    <w:rsid w:val="00FB4354"/>
    <w:rsid w:val="00FB4B94"/>
    <w:rsid w:val="00FB4C07"/>
    <w:rsid w:val="00FC198F"/>
    <w:rsid w:val="00FC449C"/>
    <w:rsid w:val="00FC56D4"/>
    <w:rsid w:val="00FC5E76"/>
    <w:rsid w:val="00FC677C"/>
    <w:rsid w:val="00FC7D6E"/>
    <w:rsid w:val="00FD0556"/>
    <w:rsid w:val="00FD1102"/>
    <w:rsid w:val="00FD2276"/>
    <w:rsid w:val="00FD2760"/>
    <w:rsid w:val="00FD2A6A"/>
    <w:rsid w:val="00FD494A"/>
    <w:rsid w:val="00FD4FAB"/>
    <w:rsid w:val="00FD6DCB"/>
    <w:rsid w:val="00FE0766"/>
    <w:rsid w:val="00FE0DFB"/>
    <w:rsid w:val="00FE10AE"/>
    <w:rsid w:val="00FE1796"/>
    <w:rsid w:val="00FE6421"/>
    <w:rsid w:val="00FE6738"/>
    <w:rsid w:val="00FE6A8B"/>
    <w:rsid w:val="00FF2941"/>
    <w:rsid w:val="00FF29C0"/>
    <w:rsid w:val="00FF47EA"/>
    <w:rsid w:val="00FF5963"/>
    <w:rsid w:val="00FF5AFE"/>
    <w:rsid w:val="00FF630B"/>
    <w:rsid w:val="00FF69D8"/>
    <w:rsid w:val="00FF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D2F4AE"/>
  <w15:docId w15:val="{43C19A5F-0FE8-4988-B2E6-009B8A75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52545"/>
    <w:pPr>
      <w:spacing w:before="120"/>
      <w:ind w:left="284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agwek2"/>
    <w:link w:val="Nagwek1Znak"/>
    <w:qFormat/>
    <w:rsid w:val="00B437CA"/>
    <w:pPr>
      <w:numPr>
        <w:numId w:val="18"/>
      </w:numPr>
      <w:tabs>
        <w:tab w:val="left" w:pos="3510"/>
      </w:tabs>
      <w:spacing w:before="240" w:after="120"/>
      <w:outlineLvl w:val="0"/>
    </w:pPr>
    <w:rPr>
      <w:b/>
      <w:caps/>
      <w:color w:val="1F497D" w:themeColor="text2"/>
      <w:sz w:val="24"/>
      <w:u w:val="single"/>
      <w:lang w:val="en-US"/>
    </w:rPr>
  </w:style>
  <w:style w:type="paragraph" w:styleId="Nagwek2">
    <w:name w:val="heading 2"/>
    <w:basedOn w:val="Nagwek1"/>
    <w:next w:val="Nagwek3"/>
    <w:link w:val="Nagwek2Znak"/>
    <w:qFormat/>
    <w:rsid w:val="00B437CA"/>
    <w:pPr>
      <w:numPr>
        <w:numId w:val="17"/>
      </w:numPr>
      <w:outlineLvl w:val="1"/>
    </w:pPr>
    <w:rPr>
      <w:bCs/>
      <w:color w:val="auto"/>
      <w:sz w:val="22"/>
    </w:rPr>
  </w:style>
  <w:style w:type="paragraph" w:styleId="Nagwek3">
    <w:name w:val="heading 3"/>
    <w:basedOn w:val="Nagwek2"/>
    <w:next w:val="Tekstpodstawowy"/>
    <w:link w:val="Nagwek3Znak"/>
    <w:qFormat/>
    <w:rsid w:val="00DF4CFB"/>
    <w:pPr>
      <w:outlineLvl w:val="2"/>
    </w:pPr>
  </w:style>
  <w:style w:type="paragraph" w:styleId="Nagwek4">
    <w:name w:val="heading 4"/>
    <w:basedOn w:val="Normalny"/>
    <w:next w:val="Wcicienormalne"/>
    <w:link w:val="Nagwek4Znak"/>
    <w:qFormat/>
    <w:pPr>
      <w:numPr>
        <w:ilvl w:val="3"/>
        <w:numId w:val="5"/>
      </w:numPr>
      <w:tabs>
        <w:tab w:val="left" w:pos="3510"/>
      </w:tabs>
      <w:outlineLvl w:val="3"/>
    </w:pPr>
    <w:rPr>
      <w:rFonts w:ascii="Times New Roman PL" w:hAnsi="Times New Roman PL"/>
      <w:sz w:val="24"/>
      <w:u w:val="single"/>
      <w:lang w:val="en-US"/>
    </w:rPr>
  </w:style>
  <w:style w:type="paragraph" w:styleId="Nagwek5">
    <w:name w:val="heading 5"/>
    <w:basedOn w:val="Normalny"/>
    <w:next w:val="Normalny"/>
    <w:link w:val="Nagwek5Znak"/>
    <w:qFormat/>
    <w:pPr>
      <w:keepNext/>
      <w:numPr>
        <w:ilvl w:val="4"/>
        <w:numId w:val="1"/>
      </w:numPr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numPr>
        <w:ilvl w:val="5"/>
        <w:numId w:val="1"/>
      </w:numPr>
      <w:tabs>
        <w:tab w:val="left" w:pos="3544"/>
        <w:tab w:val="left" w:pos="5103"/>
        <w:tab w:val="left" w:pos="5529"/>
        <w:tab w:val="left" w:pos="7797"/>
        <w:tab w:val="left" w:pos="10632"/>
      </w:tabs>
      <w:ind w:right="697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qFormat/>
    <w:pPr>
      <w:keepNext/>
      <w:numPr>
        <w:ilvl w:val="6"/>
        <w:numId w:val="1"/>
      </w:numPr>
      <w:tabs>
        <w:tab w:val="left" w:pos="3544"/>
        <w:tab w:val="left" w:pos="5103"/>
        <w:tab w:val="left" w:pos="5529"/>
        <w:tab w:val="left" w:pos="7797"/>
        <w:tab w:val="left" w:pos="10632"/>
      </w:tabs>
      <w:ind w:right="697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qFormat/>
    <w:pPr>
      <w:keepNext/>
      <w:numPr>
        <w:ilvl w:val="7"/>
        <w:numId w:val="1"/>
      </w:numPr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pPr>
      <w:ind w:left="708"/>
    </w:pPr>
  </w:style>
  <w:style w:type="character" w:customStyle="1" w:styleId="Domyslnaczcionkaakapitu">
    <w:name w:val="Domyslna czcionka akapitu"/>
    <w:rsid w:val="00B22928"/>
    <w:rPr>
      <w:rFonts w:ascii="Arial Narrow" w:hAnsi="Arial Narrow"/>
      <w:sz w:val="20"/>
    </w:rPr>
  </w:style>
  <w:style w:type="paragraph" w:styleId="Tekstpodstawowy">
    <w:name w:val="Body Text"/>
    <w:basedOn w:val="Normalny"/>
    <w:link w:val="TekstpodstawowyZnak"/>
    <w:rPr>
      <w:rFonts w:ascii="Tms Rmn" w:hAnsi="Tms Rmn"/>
      <w:color w:val="000000"/>
      <w:sz w:val="24"/>
      <w:lang w:val="cs-CZ"/>
    </w:rPr>
  </w:style>
  <w:style w:type="paragraph" w:customStyle="1" w:styleId="TableText">
    <w:name w:val="Table Text"/>
    <w:rPr>
      <w:rFonts w:ascii="Tms Rmn" w:hAnsi="Tms Rmn"/>
      <w:color w:val="000000"/>
      <w:sz w:val="24"/>
      <w:lang w:val="cs-CZ"/>
    </w:rPr>
  </w:style>
  <w:style w:type="paragraph" w:customStyle="1" w:styleId="Naglwekstrony">
    <w:name w:val="Naglówek strony"/>
    <w:basedOn w:val="Normalny"/>
    <w:link w:val="NaglwekstronyZnak"/>
    <w:rsid w:val="006B27AC"/>
    <w:pPr>
      <w:tabs>
        <w:tab w:val="center" w:pos="4536"/>
        <w:tab w:val="right" w:pos="9072"/>
      </w:tabs>
    </w:pPr>
    <w:rPr>
      <w:rFonts w:ascii="Arial" w:hAnsi="Arial"/>
      <w:b/>
      <w:color w:val="333399"/>
      <w:sz w:val="32"/>
    </w:rPr>
  </w:style>
  <w:style w:type="character" w:styleId="Numerstrony">
    <w:name w:val="page number"/>
    <w:basedOn w:val="Domyslnaczcionkaakapitu"/>
    <w:rPr>
      <w:rFonts w:ascii="Arial Narrow" w:hAnsi="Arial Narrow"/>
      <w:sz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Odsylaczdokomentarza">
    <w:name w:val="Odsylacz do komentarza"/>
    <w:rPr>
      <w:sz w:val="16"/>
    </w:rPr>
  </w:style>
  <w:style w:type="paragraph" w:styleId="Tekstkomentarza">
    <w:name w:val="annotation text"/>
    <w:basedOn w:val="Normalny"/>
    <w:link w:val="TekstkomentarzaZnak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widowControl w:val="0"/>
      <w:tabs>
        <w:tab w:val="num" w:pos="-2127"/>
      </w:tabs>
      <w:ind w:left="2880" w:hanging="2880"/>
    </w:pPr>
    <w:rPr>
      <w:snapToGrid w:val="0"/>
      <w:sz w:val="24"/>
    </w:rPr>
  </w:style>
  <w:style w:type="paragraph" w:styleId="Tekstpodstawowy2">
    <w:name w:val="Body Text 2"/>
    <w:basedOn w:val="Normalny"/>
    <w:link w:val="Tekstpodstawowy2Znak"/>
    <w:rPr>
      <w:sz w:val="24"/>
    </w:rPr>
  </w:style>
  <w:style w:type="paragraph" w:styleId="Tekstprzypisudolnego">
    <w:name w:val="footnote text"/>
    <w:basedOn w:val="Normalny"/>
    <w:link w:val="TekstprzypisudolnegoZnak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2">
    <w:name w:val="Body Text Indent 2"/>
    <w:basedOn w:val="Normalny"/>
    <w:link w:val="Tekstpodstawowywcity2Znak"/>
    <w:pPr>
      <w:ind w:left="680"/>
    </w:pPr>
    <w:rPr>
      <w:sz w:val="24"/>
    </w:rPr>
  </w:style>
  <w:style w:type="paragraph" w:styleId="Tekstpodstawowy3">
    <w:name w:val="Body Text 3"/>
    <w:basedOn w:val="Normalny"/>
    <w:link w:val="Tekstpodstawowy3Znak"/>
    <w:pPr>
      <w:tabs>
        <w:tab w:val="left" w:pos="284"/>
      </w:tabs>
    </w:pPr>
    <w:rPr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pPr>
      <w:ind w:left="680"/>
    </w:pPr>
    <w:rPr>
      <w:sz w:val="24"/>
    </w:rPr>
  </w:style>
  <w:style w:type="paragraph" w:styleId="Mapadokumentu">
    <w:name w:val="Document Map"/>
    <w:basedOn w:val="Normalny"/>
    <w:link w:val="MapadokumentuZnak"/>
    <w:semiHidden/>
    <w:pPr>
      <w:shd w:val="clear" w:color="auto" w:fill="000080"/>
    </w:pPr>
    <w:rPr>
      <w:rFonts w:ascii="Tahoma" w:hAnsi="Tahoma"/>
    </w:rPr>
  </w:style>
  <w:style w:type="paragraph" w:styleId="Legenda">
    <w:name w:val="caption"/>
    <w:basedOn w:val="Normalny"/>
    <w:next w:val="Normalny"/>
    <w:qFormat/>
    <w:pPr>
      <w:spacing w:after="120"/>
    </w:pPr>
    <w:rPr>
      <w:b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28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sz w:val="24"/>
      <w:szCs w:val="24"/>
    </w:rPr>
  </w:style>
  <w:style w:type="character" w:customStyle="1" w:styleId="gr">
    <w:name w:val="gr"/>
    <w:basedOn w:val="Domylnaczcionkaakapitu"/>
    <w:rsid w:val="00DD6EB1"/>
  </w:style>
  <w:style w:type="character" w:customStyle="1" w:styleId="sgn">
    <w:name w:val="sgn"/>
    <w:basedOn w:val="Domylnaczcionkaakapitu"/>
    <w:rsid w:val="00DD6EB1"/>
  </w:style>
  <w:style w:type="paragraph" w:styleId="Spistreci1">
    <w:name w:val="toc 1"/>
    <w:basedOn w:val="Normalny"/>
    <w:next w:val="Normalny"/>
    <w:autoRedefine/>
    <w:uiPriority w:val="39"/>
    <w:rsid w:val="00CB0707"/>
    <w:pPr>
      <w:tabs>
        <w:tab w:val="left" w:pos="426"/>
        <w:tab w:val="right" w:leader="dot" w:pos="9356"/>
      </w:tabs>
      <w:ind w:left="709" w:right="283" w:hanging="709"/>
    </w:pPr>
    <w:rPr>
      <w:rFonts w:cs="Arial"/>
      <w:b/>
      <w:bCs/>
      <w:noProof/>
    </w:rPr>
  </w:style>
  <w:style w:type="paragraph" w:styleId="Spistreci2">
    <w:name w:val="toc 2"/>
    <w:basedOn w:val="Normalny"/>
    <w:next w:val="Normalny"/>
    <w:autoRedefine/>
    <w:uiPriority w:val="39"/>
    <w:rsid w:val="00CB0707"/>
    <w:pPr>
      <w:tabs>
        <w:tab w:val="left" w:pos="0"/>
        <w:tab w:val="left" w:pos="851"/>
        <w:tab w:val="left" w:pos="9356"/>
        <w:tab w:val="right" w:leader="dot" w:pos="9498"/>
      </w:tabs>
      <w:spacing w:before="0"/>
      <w:ind w:left="709" w:hanging="709"/>
    </w:pPr>
    <w:rPr>
      <w:b/>
      <w:bCs/>
      <w:noProof/>
    </w:rPr>
  </w:style>
  <w:style w:type="paragraph" w:styleId="Spistreci3">
    <w:name w:val="toc 3"/>
    <w:basedOn w:val="Normalny"/>
    <w:next w:val="Normalny"/>
    <w:autoRedefine/>
    <w:uiPriority w:val="39"/>
    <w:rsid w:val="007A7372"/>
    <w:pPr>
      <w:ind w:left="200"/>
    </w:pPr>
  </w:style>
  <w:style w:type="character" w:styleId="Hipercze">
    <w:name w:val="Hyperlink"/>
    <w:uiPriority w:val="99"/>
    <w:rsid w:val="007A7372"/>
    <w:rPr>
      <w:color w:val="0000FF"/>
      <w:u w:val="single"/>
    </w:rPr>
  </w:style>
  <w:style w:type="paragraph" w:styleId="Listapunktowana">
    <w:name w:val="List Bullet"/>
    <w:basedOn w:val="Normalny"/>
    <w:link w:val="ListapunktowanaZnak"/>
    <w:rsid w:val="007A7372"/>
    <w:pPr>
      <w:numPr>
        <w:ilvl w:val="1"/>
        <w:numId w:val="4"/>
      </w:numPr>
    </w:pPr>
  </w:style>
  <w:style w:type="paragraph" w:customStyle="1" w:styleId="StylNagwek1Przed0ptPo5pt">
    <w:name w:val="Styl Nagłówek 1 + Przed:  0 pt Po:  5 pt"/>
    <w:basedOn w:val="Nagwek1"/>
    <w:rsid w:val="007A7372"/>
    <w:pPr>
      <w:spacing w:before="100" w:beforeAutospacing="1" w:after="100"/>
    </w:pPr>
    <w:rPr>
      <w:bCs/>
    </w:rPr>
  </w:style>
  <w:style w:type="paragraph" w:customStyle="1" w:styleId="StylStylNagwek1Przed0ptPo4ptPo0pt1">
    <w:name w:val="Styl Styl Nagłówek 1 + Przed:  0 pt Po:  4 pt + Po:  0 pt1"/>
    <w:basedOn w:val="Normalny"/>
    <w:rsid w:val="001032D8"/>
  </w:style>
  <w:style w:type="paragraph" w:customStyle="1" w:styleId="StylListapunktowana12pt">
    <w:name w:val="Styl Lista punktowana + 12 pt"/>
    <w:basedOn w:val="Listapunktowana"/>
    <w:link w:val="StylListapunktowana12ptZnak"/>
    <w:rsid w:val="0010077F"/>
    <w:rPr>
      <w:sz w:val="24"/>
    </w:rPr>
  </w:style>
  <w:style w:type="character" w:customStyle="1" w:styleId="ListapunktowanaZnak">
    <w:name w:val="Lista punktowana Znak"/>
    <w:link w:val="Listapunktowana"/>
    <w:rsid w:val="0010077F"/>
    <w:rPr>
      <w:rFonts w:ascii="Arial Narrow" w:hAnsi="Arial Narrow"/>
    </w:rPr>
  </w:style>
  <w:style w:type="character" w:customStyle="1" w:styleId="StylListapunktowana12ptZnak">
    <w:name w:val="Styl Lista punktowana + 12 pt Znak"/>
    <w:link w:val="StylListapunktowana12pt"/>
    <w:rsid w:val="0010077F"/>
    <w:rPr>
      <w:rFonts w:ascii="Arial Narrow" w:hAnsi="Arial Narrow"/>
      <w:sz w:val="24"/>
    </w:rPr>
  </w:style>
  <w:style w:type="paragraph" w:customStyle="1" w:styleId="StylNagwek1Przed0ptPo0pt">
    <w:name w:val="Styl Nagłówek 1 + Przed:  0 pt Po:  0 pt"/>
    <w:basedOn w:val="Nagwek1"/>
    <w:rsid w:val="008874CC"/>
    <w:pPr>
      <w:numPr>
        <w:numId w:val="2"/>
      </w:numPr>
      <w:spacing w:before="100" w:beforeAutospacing="1"/>
      <w:ind w:left="357" w:hanging="357"/>
    </w:pPr>
    <w:rPr>
      <w:bCs/>
    </w:rPr>
  </w:style>
  <w:style w:type="paragraph" w:customStyle="1" w:styleId="StylStylNagwek1Przed0ptPo5ptPrzedAutomatycz">
    <w:name w:val="Styl Styl Nagłówek 1 + Przed:  0 pt Po:  5 pt + Przed:  Automatycz..."/>
    <w:basedOn w:val="StylNagwek1Przed0ptPo5pt"/>
    <w:autoRedefine/>
    <w:rsid w:val="008874CC"/>
    <w:pPr>
      <w:tabs>
        <w:tab w:val="num" w:pos="644"/>
      </w:tabs>
      <w:spacing w:after="120"/>
      <w:ind w:left="357" w:hanging="357"/>
    </w:pPr>
  </w:style>
  <w:style w:type="paragraph" w:customStyle="1" w:styleId="StylNaglwekstronyNiePogrubienie">
    <w:name w:val="Styl Naglówek strony + Nie Pogrubienie"/>
    <w:basedOn w:val="Naglwekstrony"/>
    <w:rsid w:val="00FE6421"/>
  </w:style>
  <w:style w:type="paragraph" w:customStyle="1" w:styleId="StylStylTekstpodstawowyInterliniapojedynczeWyjustowany">
    <w:name w:val="Styl Styl Tekst podstawowy + Interlinia:  pojedyncze + Wyjustowany..."/>
    <w:basedOn w:val="Normalny"/>
    <w:rsid w:val="002032AD"/>
    <w:pPr>
      <w:numPr>
        <w:numId w:val="6"/>
      </w:numPr>
      <w:spacing w:after="100"/>
    </w:pPr>
    <w:rPr>
      <w:rFonts w:cs="Arial"/>
      <w:sz w:val="24"/>
    </w:rPr>
  </w:style>
  <w:style w:type="paragraph" w:customStyle="1" w:styleId="StylStylTekstpodstawowyTimesNewRoman115ptInterliniap">
    <w:name w:val="Styl Styl Tekst podstawowy + Times New Roman 115 pt Interlinia:  p..."/>
    <w:basedOn w:val="Normalny"/>
    <w:rsid w:val="002032AD"/>
    <w:pPr>
      <w:widowControl w:val="0"/>
      <w:spacing w:after="100" w:afterAutospacing="1"/>
      <w:ind w:left="714" w:hanging="357"/>
      <w:contextualSpacing/>
    </w:pPr>
    <w:rPr>
      <w:rFonts w:cs="Arial"/>
      <w:snapToGrid w:val="0"/>
      <w:sz w:val="24"/>
    </w:rPr>
  </w:style>
  <w:style w:type="paragraph" w:customStyle="1" w:styleId="StylStylStylTekstpodstawowyTimesNewRoman115ptInterlini1">
    <w:name w:val="Styl Styl Styl Tekst podstawowy + Times New Roman 115 pt Interlini...1"/>
    <w:basedOn w:val="StylStylTekstpodstawowyTimesNewRoman115ptInterliniap"/>
    <w:rsid w:val="002032AD"/>
    <w:pPr>
      <w:spacing w:after="120" w:afterAutospacing="0"/>
      <w:ind w:left="0" w:firstLine="0"/>
    </w:pPr>
  </w:style>
  <w:style w:type="character" w:customStyle="1" w:styleId="st">
    <w:name w:val="st"/>
    <w:basedOn w:val="Domylnaczcionkaakapitu"/>
    <w:rsid w:val="002032AD"/>
  </w:style>
  <w:style w:type="paragraph" w:customStyle="1" w:styleId="StylTekstpodstawowyTimesNewRomanInterliniapojedyncze">
    <w:name w:val="Styl Tekst podstawowy + Times New Roman Interlinia:  pojedyncze"/>
    <w:basedOn w:val="Tekstpodstawowy"/>
    <w:autoRedefine/>
    <w:rsid w:val="00C26983"/>
    <w:pPr>
      <w:widowControl w:val="0"/>
      <w:spacing w:after="100" w:afterAutospacing="1"/>
    </w:pPr>
    <w:rPr>
      <w:rFonts w:ascii="Times New Roman" w:hAnsi="Times New Roman" w:cs="Arial"/>
      <w:snapToGrid w:val="0"/>
      <w:color w:val="auto"/>
      <w:lang w:val="pl-PL"/>
    </w:rPr>
  </w:style>
  <w:style w:type="paragraph" w:customStyle="1" w:styleId="StylNagwek1Podkrelenie">
    <w:name w:val="Styl Nagłówek 1 + Podkreślenie"/>
    <w:basedOn w:val="Nagwek1"/>
    <w:rsid w:val="000930B7"/>
    <w:pPr>
      <w:keepNext/>
      <w:numPr>
        <w:numId w:val="3"/>
      </w:numPr>
      <w:tabs>
        <w:tab w:val="clear" w:pos="3510"/>
      </w:tabs>
      <w:spacing w:before="0" w:afterLines="120"/>
      <w:ind w:left="357" w:hanging="357"/>
      <w:jc w:val="left"/>
    </w:pPr>
    <w:rPr>
      <w:b w:val="0"/>
      <w:caps w:val="0"/>
      <w:sz w:val="28"/>
      <w:lang w:val="pl-PL"/>
    </w:rPr>
  </w:style>
  <w:style w:type="paragraph" w:styleId="Tekstprzypisukocowego">
    <w:name w:val="endnote text"/>
    <w:basedOn w:val="Normalny"/>
    <w:link w:val="TekstprzypisukocowegoZnak"/>
    <w:rsid w:val="0079194F"/>
  </w:style>
  <w:style w:type="character" w:styleId="Odwoanieprzypisukocowego">
    <w:name w:val="endnote reference"/>
    <w:rsid w:val="0079194F"/>
    <w:rPr>
      <w:vertAlign w:val="superscript"/>
    </w:rPr>
  </w:style>
  <w:style w:type="character" w:customStyle="1" w:styleId="ustl">
    <w:name w:val="ustl"/>
    <w:basedOn w:val="Domylnaczcionkaakapitu"/>
    <w:rsid w:val="00B9516E"/>
  </w:style>
  <w:style w:type="character" w:customStyle="1" w:styleId="apple-converted-space">
    <w:name w:val="apple-converted-space"/>
    <w:basedOn w:val="Domylnaczcionkaakapitu"/>
    <w:rsid w:val="00B9516E"/>
  </w:style>
  <w:style w:type="character" w:customStyle="1" w:styleId="pktl">
    <w:name w:val="pktl"/>
    <w:basedOn w:val="Domylnaczcionkaakapitu"/>
    <w:rsid w:val="00B9516E"/>
  </w:style>
  <w:style w:type="paragraph" w:customStyle="1" w:styleId="StylStandardaciskiArial11ptCzerwonyWyjustowany">
    <w:name w:val="Styl Standard + (Łaciński) Arial 11 pt Czerwony Wyjustowany"/>
    <w:basedOn w:val="Normalny"/>
    <w:rsid w:val="00B17749"/>
    <w:pPr>
      <w:widowControl w:val="0"/>
      <w:suppressAutoHyphens/>
      <w:autoSpaceDN w:val="0"/>
      <w:textAlignment w:val="baseline"/>
    </w:pPr>
    <w:rPr>
      <w:rFonts w:ascii="Arial" w:hAnsi="Arial"/>
      <w:color w:val="FF0000"/>
      <w:kern w:val="3"/>
      <w:lang w:eastAsia="zh-CN" w:bidi="hi-IN"/>
    </w:rPr>
  </w:style>
  <w:style w:type="paragraph" w:customStyle="1" w:styleId="StylNagwek114ptCiemnoniebieskiZlewej0cmWysunic">
    <w:name w:val="Styl Nagłówek 1 + 14 pt Ciemnoniebieski Z lewej:  0 cm Wysunięc..."/>
    <w:basedOn w:val="Nagwek1"/>
    <w:link w:val="StylNagwek114ptCiemnoniebieskiZlewej0cmWysunicZnak"/>
    <w:rsid w:val="00BA2CDF"/>
    <w:rPr>
      <w:bCs/>
      <w:color w:val="000080"/>
      <w:sz w:val="28"/>
    </w:rPr>
  </w:style>
  <w:style w:type="paragraph" w:customStyle="1" w:styleId="StylNaglwekstronyTimesNewRoman22ptAutomatyczny">
    <w:name w:val="Styl Naglówek strony + Times New Roman 22 pt Automatyczny"/>
    <w:basedOn w:val="Naglwekstrony"/>
    <w:link w:val="StylNaglwekstronyTimesNewRoman22ptAutomatycznyZnakZnak"/>
    <w:rsid w:val="00A446D4"/>
    <w:pPr>
      <w:numPr>
        <w:numId w:val="7"/>
      </w:numPr>
    </w:pPr>
    <w:rPr>
      <w:rFonts w:ascii="Times New Roman" w:hAnsi="Times New Roman"/>
      <w:bCs/>
      <w:color w:val="000080"/>
      <w:sz w:val="36"/>
    </w:rPr>
  </w:style>
  <w:style w:type="character" w:customStyle="1" w:styleId="NaglwekstronyZnak">
    <w:name w:val="Naglówek strony Znak"/>
    <w:link w:val="Naglwekstrony"/>
    <w:rsid w:val="006B27AC"/>
    <w:rPr>
      <w:rFonts w:ascii="Arial" w:hAnsi="Arial"/>
      <w:b/>
      <w:color w:val="333399"/>
      <w:sz w:val="32"/>
      <w:lang w:val="pl-PL" w:eastAsia="pl-PL" w:bidi="ar-SA"/>
    </w:rPr>
  </w:style>
  <w:style w:type="character" w:customStyle="1" w:styleId="StylNaglwekstronyTimesNewRoman22ptAutomatycznyZnakZnak">
    <w:name w:val="Styl Naglówek strony + Times New Roman 22 pt Automatyczny Znak Znak"/>
    <w:link w:val="StylNaglwekstronyTimesNewRoman22ptAutomatyczny"/>
    <w:rsid w:val="00A446D4"/>
    <w:rPr>
      <w:b/>
      <w:bCs/>
      <w:color w:val="000080"/>
      <w:sz w:val="36"/>
    </w:rPr>
  </w:style>
  <w:style w:type="paragraph" w:customStyle="1" w:styleId="StylNagwek1Ciemnoniebieski">
    <w:name w:val="Styl Nagłówek 1 + Ciemnoniebieski"/>
    <w:basedOn w:val="Nagwek1"/>
    <w:rsid w:val="00EE736A"/>
    <w:pPr>
      <w:numPr>
        <w:numId w:val="8"/>
      </w:numPr>
    </w:pPr>
    <w:rPr>
      <w:bCs/>
      <w:color w:val="000080"/>
    </w:rPr>
  </w:style>
  <w:style w:type="paragraph" w:styleId="Spistreci4">
    <w:name w:val="toc 4"/>
    <w:basedOn w:val="Normalny"/>
    <w:next w:val="Normalny"/>
    <w:autoRedefine/>
    <w:uiPriority w:val="39"/>
    <w:rsid w:val="0073669E"/>
    <w:pPr>
      <w:ind w:left="400"/>
    </w:pPr>
  </w:style>
  <w:style w:type="paragraph" w:styleId="Spistreci5">
    <w:name w:val="toc 5"/>
    <w:basedOn w:val="Normalny"/>
    <w:next w:val="Normalny"/>
    <w:autoRedefine/>
    <w:uiPriority w:val="39"/>
    <w:rsid w:val="0073669E"/>
    <w:pPr>
      <w:ind w:left="600"/>
    </w:pPr>
  </w:style>
  <w:style w:type="paragraph" w:styleId="Spistreci6">
    <w:name w:val="toc 6"/>
    <w:basedOn w:val="Normalny"/>
    <w:next w:val="Normalny"/>
    <w:autoRedefine/>
    <w:uiPriority w:val="39"/>
    <w:rsid w:val="0073669E"/>
    <w:pPr>
      <w:ind w:left="800"/>
    </w:pPr>
  </w:style>
  <w:style w:type="paragraph" w:styleId="Spistreci7">
    <w:name w:val="toc 7"/>
    <w:basedOn w:val="Normalny"/>
    <w:next w:val="Normalny"/>
    <w:autoRedefine/>
    <w:uiPriority w:val="39"/>
    <w:rsid w:val="0073669E"/>
    <w:pPr>
      <w:ind w:left="1000"/>
    </w:pPr>
  </w:style>
  <w:style w:type="paragraph" w:styleId="Spistreci8">
    <w:name w:val="toc 8"/>
    <w:basedOn w:val="Normalny"/>
    <w:next w:val="Normalny"/>
    <w:autoRedefine/>
    <w:uiPriority w:val="39"/>
    <w:rsid w:val="0073669E"/>
    <w:pPr>
      <w:ind w:left="1200"/>
    </w:pPr>
  </w:style>
  <w:style w:type="paragraph" w:styleId="Spistreci9">
    <w:name w:val="toc 9"/>
    <w:basedOn w:val="Normalny"/>
    <w:next w:val="Normalny"/>
    <w:autoRedefine/>
    <w:uiPriority w:val="39"/>
    <w:rsid w:val="0073669E"/>
    <w:pPr>
      <w:ind w:left="1400"/>
    </w:pPr>
  </w:style>
  <w:style w:type="paragraph" w:customStyle="1" w:styleId="StylStylStandardaciskiArial11ptCzerwonyWyjustowany">
    <w:name w:val="Styl Styl Standard + (Łaciński) Arial 11 pt Czerwony Wyjustowany +..."/>
    <w:basedOn w:val="StylStandardaciskiArial11ptCzerwonyWyjustowany"/>
    <w:rsid w:val="00BA2CDF"/>
    <w:pPr>
      <w:spacing w:before="0" w:after="100" w:afterAutospacing="1"/>
    </w:pPr>
    <w:rPr>
      <w:rFonts w:ascii="Times New Roman" w:hAnsi="Times New Roman"/>
      <w:color w:val="auto"/>
      <w:sz w:val="24"/>
    </w:rPr>
  </w:style>
  <w:style w:type="paragraph" w:customStyle="1" w:styleId="StylNagwek1Przed0ptPo5ptInterliniapojedyncze">
    <w:name w:val="Styl Nagłówek 1 + Przed:  0 pt Po:  5 pt Interlinia:  pojedyncze"/>
    <w:basedOn w:val="Nagwek1"/>
    <w:rsid w:val="00B74674"/>
    <w:pPr>
      <w:tabs>
        <w:tab w:val="clear" w:pos="3510"/>
        <w:tab w:val="num" w:pos="360"/>
        <w:tab w:val="left" w:pos="567"/>
      </w:tabs>
      <w:spacing w:before="100" w:beforeAutospacing="1" w:after="100" w:afterAutospacing="1"/>
      <w:ind w:left="360"/>
    </w:pPr>
    <w:rPr>
      <w:rFonts w:cs="Arial"/>
      <w:bCs/>
      <w:caps w:val="0"/>
      <w:sz w:val="28"/>
      <w:u w:val="none"/>
    </w:rPr>
  </w:style>
  <w:style w:type="paragraph" w:customStyle="1" w:styleId="StylNagwek3Przed0ptPo5ptInterliniapojedyncze">
    <w:name w:val="Styl Nagłówek 3 + Przed:  0 pt Po:  5 pt Interlinia:  pojedyncze"/>
    <w:basedOn w:val="Nagwek3"/>
    <w:rsid w:val="00B74674"/>
    <w:pPr>
      <w:tabs>
        <w:tab w:val="num" w:pos="1440"/>
      </w:tabs>
      <w:spacing w:before="100" w:beforeAutospacing="1"/>
      <w:ind w:left="1225" w:hanging="505"/>
    </w:pPr>
    <w:rPr>
      <w:rFonts w:cs="Arial"/>
      <w:bCs w:val="0"/>
    </w:rPr>
  </w:style>
  <w:style w:type="character" w:customStyle="1" w:styleId="TekstkomentarzaZnak">
    <w:name w:val="Tekst komentarza Znak"/>
    <w:link w:val="Tekstkomentarza"/>
    <w:rsid w:val="00516E3E"/>
  </w:style>
  <w:style w:type="character" w:styleId="Odwoaniedokomentarza">
    <w:name w:val="annotation reference"/>
    <w:rsid w:val="00516E3E"/>
    <w:rPr>
      <w:sz w:val="16"/>
      <w:szCs w:val="16"/>
    </w:rPr>
  </w:style>
  <w:style w:type="paragraph" w:styleId="Tekstdymka">
    <w:name w:val="Balloon Text"/>
    <w:basedOn w:val="Normalny"/>
    <w:link w:val="TekstdymkaZnak"/>
    <w:rsid w:val="00516E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16E3E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2610AE"/>
    <w:rPr>
      <w:sz w:val="24"/>
    </w:rPr>
  </w:style>
  <w:style w:type="character" w:customStyle="1" w:styleId="fontstyle01">
    <w:name w:val="fontstyle01"/>
    <w:rsid w:val="009E01F2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9E01F2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gwekZnak">
    <w:name w:val="Nagłówek Znak"/>
    <w:link w:val="Nagwek"/>
    <w:uiPriority w:val="99"/>
    <w:rsid w:val="007272F9"/>
  </w:style>
  <w:style w:type="character" w:customStyle="1" w:styleId="Nagwek1Znak">
    <w:name w:val="Nagłówek 1 Znak"/>
    <w:link w:val="Nagwek1"/>
    <w:rsid w:val="00B437CA"/>
    <w:rPr>
      <w:rFonts w:ascii="Arial Narrow" w:hAnsi="Arial Narrow"/>
      <w:b/>
      <w:caps/>
      <w:color w:val="1F497D" w:themeColor="text2"/>
      <w:sz w:val="24"/>
      <w:u w:val="single"/>
      <w:lang w:val="en-US"/>
    </w:rPr>
  </w:style>
  <w:style w:type="character" w:customStyle="1" w:styleId="Nagwek2Znak">
    <w:name w:val="Nagłówek 2 Znak"/>
    <w:link w:val="Nagwek2"/>
    <w:rsid w:val="00B437CA"/>
    <w:rPr>
      <w:rFonts w:ascii="Arial Narrow" w:hAnsi="Arial Narrow"/>
      <w:b/>
      <w:bCs/>
      <w:caps/>
      <w:sz w:val="22"/>
      <w:u w:val="single"/>
      <w:lang w:val="en-US"/>
    </w:rPr>
  </w:style>
  <w:style w:type="character" w:customStyle="1" w:styleId="Nagwek3Znak">
    <w:name w:val="Nagłówek 3 Znak"/>
    <w:link w:val="Nagwek3"/>
    <w:rsid w:val="00DF4CFB"/>
    <w:rPr>
      <w:rFonts w:ascii="Arial Narrow" w:hAnsi="Arial Narrow"/>
      <w:b/>
      <w:bCs/>
      <w:caps/>
      <w:sz w:val="22"/>
      <w:u w:val="single"/>
      <w:lang w:val="en-US"/>
    </w:rPr>
  </w:style>
  <w:style w:type="character" w:customStyle="1" w:styleId="Nagwek4Znak">
    <w:name w:val="Nagłówek 4 Znak"/>
    <w:link w:val="Nagwek4"/>
    <w:rsid w:val="00AA5EB4"/>
    <w:rPr>
      <w:rFonts w:ascii="Times New Roman PL" w:hAnsi="Times New Roman PL"/>
      <w:sz w:val="24"/>
      <w:u w:val="single"/>
      <w:lang w:val="en-US"/>
    </w:rPr>
  </w:style>
  <w:style w:type="character" w:customStyle="1" w:styleId="Nagwek5Znak">
    <w:name w:val="Nagłówek 5 Znak"/>
    <w:link w:val="Nagwek5"/>
    <w:rsid w:val="00AA5EB4"/>
    <w:rPr>
      <w:rFonts w:ascii="Arial Narrow" w:hAnsi="Arial Narrow"/>
      <w:b/>
      <w:sz w:val="24"/>
    </w:rPr>
  </w:style>
  <w:style w:type="character" w:customStyle="1" w:styleId="Nagwek6Znak">
    <w:name w:val="Nagłówek 6 Znak"/>
    <w:link w:val="Nagwek6"/>
    <w:rsid w:val="00AA5EB4"/>
    <w:rPr>
      <w:rFonts w:ascii="Arial Narrow" w:hAnsi="Arial Narrow"/>
      <w:sz w:val="24"/>
    </w:rPr>
  </w:style>
  <w:style w:type="character" w:customStyle="1" w:styleId="Nagwek7Znak">
    <w:name w:val="Nagłówek 7 Znak"/>
    <w:link w:val="Nagwek7"/>
    <w:rsid w:val="00AA5EB4"/>
    <w:rPr>
      <w:rFonts w:ascii="Arial Narrow" w:hAnsi="Arial Narrow"/>
      <w:sz w:val="24"/>
    </w:rPr>
  </w:style>
  <w:style w:type="character" w:customStyle="1" w:styleId="Nagwek8Znak">
    <w:name w:val="Nagłówek 8 Znak"/>
    <w:link w:val="Nagwek8"/>
    <w:rsid w:val="00AA5EB4"/>
    <w:rPr>
      <w:rFonts w:ascii="Arial Narrow" w:hAnsi="Arial Narrow"/>
      <w:sz w:val="24"/>
    </w:rPr>
  </w:style>
  <w:style w:type="character" w:customStyle="1" w:styleId="Nagwek9Znak">
    <w:name w:val="Nagłówek 9 Znak"/>
    <w:link w:val="Nagwek9"/>
    <w:rsid w:val="00AA5EB4"/>
    <w:rPr>
      <w:rFonts w:ascii="Arial" w:hAnsi="Arial"/>
      <w:b/>
      <w:i/>
      <w:sz w:val="18"/>
    </w:rPr>
  </w:style>
  <w:style w:type="character" w:customStyle="1" w:styleId="TekstpodstawowyZnak">
    <w:name w:val="Tekst podstawowy Znak"/>
    <w:link w:val="Tekstpodstawowy"/>
    <w:rsid w:val="00AA5EB4"/>
    <w:rPr>
      <w:rFonts w:ascii="Tms Rmn" w:hAnsi="Tms Rmn"/>
      <w:color w:val="000000"/>
      <w:sz w:val="24"/>
      <w:lang w:val="cs-CZ"/>
    </w:rPr>
  </w:style>
  <w:style w:type="character" w:customStyle="1" w:styleId="StopkaZnak">
    <w:name w:val="Stopka Znak"/>
    <w:link w:val="Stopka"/>
    <w:uiPriority w:val="99"/>
    <w:rsid w:val="00AA5EB4"/>
  </w:style>
  <w:style w:type="character" w:customStyle="1" w:styleId="TekstpodstawowywcityZnak">
    <w:name w:val="Tekst podstawowy wcięty Znak"/>
    <w:link w:val="Tekstpodstawowywcity"/>
    <w:rsid w:val="00AA5EB4"/>
    <w:rPr>
      <w:snapToGrid w:val="0"/>
      <w:sz w:val="24"/>
    </w:rPr>
  </w:style>
  <w:style w:type="character" w:customStyle="1" w:styleId="TekstprzypisudolnegoZnak">
    <w:name w:val="Tekst przypisu dolnego Znak"/>
    <w:link w:val="Tekstprzypisudolnego"/>
    <w:semiHidden/>
    <w:rsid w:val="00AA5EB4"/>
  </w:style>
  <w:style w:type="character" w:customStyle="1" w:styleId="Tekstpodstawowywcity2Znak">
    <w:name w:val="Tekst podstawowy wcięty 2 Znak"/>
    <w:link w:val="Tekstpodstawowywcity2"/>
    <w:rsid w:val="00AA5EB4"/>
    <w:rPr>
      <w:sz w:val="24"/>
    </w:rPr>
  </w:style>
  <w:style w:type="character" w:customStyle="1" w:styleId="Tekstpodstawowy3Znak">
    <w:name w:val="Tekst podstawowy 3 Znak"/>
    <w:link w:val="Tekstpodstawowy3"/>
    <w:rsid w:val="00AA5EB4"/>
    <w:rPr>
      <w:color w:val="000000"/>
      <w:sz w:val="24"/>
    </w:rPr>
  </w:style>
  <w:style w:type="character" w:customStyle="1" w:styleId="Tekstpodstawowywcity3Znak">
    <w:name w:val="Tekst podstawowy wcięty 3 Znak"/>
    <w:link w:val="Tekstpodstawowywcity3"/>
    <w:rsid w:val="00AA5EB4"/>
    <w:rPr>
      <w:sz w:val="24"/>
    </w:rPr>
  </w:style>
  <w:style w:type="character" w:customStyle="1" w:styleId="MapadokumentuZnak">
    <w:name w:val="Mapa dokumentu Znak"/>
    <w:link w:val="Mapadokumentu"/>
    <w:semiHidden/>
    <w:rsid w:val="00AA5EB4"/>
    <w:rPr>
      <w:rFonts w:ascii="Tahoma" w:hAnsi="Tahoma"/>
      <w:shd w:val="clear" w:color="auto" w:fill="000080"/>
    </w:rPr>
  </w:style>
  <w:style w:type="character" w:customStyle="1" w:styleId="TytuZnak">
    <w:name w:val="Tytuł Znak"/>
    <w:link w:val="Tytu"/>
    <w:rsid w:val="00AA5EB4"/>
    <w:rPr>
      <w:rFonts w:ascii="Arial Narrow" w:hAnsi="Arial Narrow"/>
      <w:b/>
      <w:sz w:val="28"/>
    </w:rPr>
  </w:style>
  <w:style w:type="character" w:customStyle="1" w:styleId="TekstprzypisukocowegoZnak">
    <w:name w:val="Tekst przypisu końcowego Znak"/>
    <w:link w:val="Tekstprzypisukocowego"/>
    <w:rsid w:val="00AA5EB4"/>
  </w:style>
  <w:style w:type="paragraph" w:customStyle="1" w:styleId="teksty">
    <w:name w:val="teksty"/>
    <w:basedOn w:val="Normalny"/>
    <w:rsid w:val="00AA5EB4"/>
    <w:pPr>
      <w:spacing w:before="100" w:beforeAutospacing="1" w:after="100" w:afterAutospacing="1"/>
    </w:pPr>
    <w:rPr>
      <w:rFonts w:ascii="Arial" w:hAnsi="Arial"/>
      <w:sz w:val="24"/>
      <w:szCs w:val="24"/>
    </w:rPr>
  </w:style>
  <w:style w:type="character" w:styleId="Pogrubienie">
    <w:name w:val="Strong"/>
    <w:uiPriority w:val="22"/>
    <w:qFormat/>
    <w:rsid w:val="00AA5EB4"/>
    <w:rPr>
      <w:b/>
      <w:bCs/>
    </w:rPr>
  </w:style>
  <w:style w:type="paragraph" w:customStyle="1" w:styleId="WW-Tekstpodstawowy2">
    <w:name w:val="WW-Tekst podstawowy 2"/>
    <w:basedOn w:val="Normalny"/>
    <w:rsid w:val="00AA5EB4"/>
    <w:pPr>
      <w:widowControl w:val="0"/>
      <w:suppressAutoHyphens/>
      <w:spacing w:line="360" w:lineRule="auto"/>
    </w:pPr>
    <w:rPr>
      <w:rFonts w:eastAsia="Tahoma" w:cs="Tahoma"/>
      <w:sz w:val="24"/>
      <w:szCs w:val="24"/>
    </w:rPr>
  </w:style>
  <w:style w:type="paragraph" w:customStyle="1" w:styleId="StylTekstpodstawowyTimesNewRoman115ptInterliniapoj">
    <w:name w:val="Styl Tekst podstawowy + Times New Roman 115 pt Interlinia:  poj..."/>
    <w:basedOn w:val="Tekstpodstawowy"/>
    <w:autoRedefine/>
    <w:rsid w:val="00AA5EB4"/>
    <w:pPr>
      <w:widowControl w:val="0"/>
      <w:numPr>
        <w:numId w:val="12"/>
      </w:numPr>
      <w:snapToGrid w:val="0"/>
    </w:pPr>
    <w:rPr>
      <w:rFonts w:ascii="Times New Roman" w:hAnsi="Times New Roman"/>
      <w:bCs/>
      <w:szCs w:val="24"/>
      <w:lang w:val="pl-PL"/>
    </w:rPr>
  </w:style>
  <w:style w:type="paragraph" w:customStyle="1" w:styleId="StylTekstpodstawowyTimesNewRoman115ptZlewej05cm">
    <w:name w:val="Styl Tekst podstawowy + Times New Roman 115 pt Z lewej:  05 cm..."/>
    <w:basedOn w:val="Tekstpodstawowy"/>
    <w:autoRedefine/>
    <w:rsid w:val="00AA5EB4"/>
    <w:pPr>
      <w:widowControl w:val="0"/>
      <w:tabs>
        <w:tab w:val="decimal" w:pos="4820"/>
        <w:tab w:val="decimal" w:pos="6379"/>
        <w:tab w:val="decimal" w:pos="6946"/>
      </w:tabs>
      <w:spacing w:before="100" w:beforeAutospacing="1"/>
    </w:pPr>
    <w:rPr>
      <w:rFonts w:ascii="Arial Narrow" w:hAnsi="Arial Narrow" w:cs="Arial"/>
      <w:snapToGrid w:val="0"/>
      <w:color w:val="auto"/>
      <w:sz w:val="20"/>
      <w:lang w:val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43044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table" w:styleId="Tabela-Siatka">
    <w:name w:val="Table Grid"/>
    <w:basedOn w:val="Standardowy"/>
    <w:uiPriority w:val="39"/>
    <w:rsid w:val="00AA5E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rsid w:val="00AA5EB4"/>
  </w:style>
  <w:style w:type="paragraph" w:customStyle="1" w:styleId="Standard">
    <w:name w:val="Standard"/>
    <w:link w:val="StandardZnak"/>
    <w:rsid w:val="001E2302"/>
    <w:pPr>
      <w:autoSpaceDN w:val="0"/>
      <w:textAlignment w:val="baseline"/>
    </w:pPr>
    <w:rPr>
      <w:kern w:val="3"/>
      <w:lang w:eastAsia="zh-CN" w:bidi="hi-IN"/>
    </w:rPr>
  </w:style>
  <w:style w:type="character" w:customStyle="1" w:styleId="fontstyle31">
    <w:name w:val="fontstyle31"/>
    <w:basedOn w:val="Domylnaczcionkaakapitu"/>
    <w:rsid w:val="00F87378"/>
    <w:rPr>
      <w:rFonts w:ascii="Century Gothic" w:hAnsi="Century Gothic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gwp01a0f068msonormal">
    <w:name w:val="gwp01a0f068_msonormal"/>
    <w:basedOn w:val="Normalny"/>
    <w:rsid w:val="00BF130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563DD"/>
    <w:rPr>
      <w:color w:val="605E5C"/>
      <w:shd w:val="clear" w:color="auto" w:fill="E1DFDD"/>
    </w:rPr>
  </w:style>
  <w:style w:type="paragraph" w:customStyle="1" w:styleId="Styl01">
    <w:name w:val="Styl01"/>
    <w:basedOn w:val="Normalny"/>
    <w:rsid w:val="008A2A33"/>
    <w:pPr>
      <w:suppressAutoHyphens/>
      <w:spacing w:before="0"/>
      <w:ind w:left="700"/>
    </w:pPr>
    <w:rPr>
      <w:rFonts w:ascii="Arial" w:hAnsi="Arial" w:cs="Arial"/>
      <w:sz w:val="24"/>
      <w:szCs w:val="24"/>
      <w:lang w:eastAsia="ar-SA"/>
    </w:rPr>
  </w:style>
  <w:style w:type="character" w:customStyle="1" w:styleId="Nagwek30">
    <w:name w:val="Nagłówek #3_"/>
    <w:link w:val="Nagwek31"/>
    <w:rsid w:val="008A2A33"/>
    <w:rPr>
      <w:rFonts w:ascii="Verdana" w:hAnsi="Verdana"/>
      <w:b/>
      <w:bCs/>
      <w:sz w:val="22"/>
      <w:szCs w:val="22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8A2A33"/>
    <w:pPr>
      <w:widowControl w:val="0"/>
      <w:shd w:val="clear" w:color="auto" w:fill="FFFFFF"/>
      <w:spacing w:before="0" w:after="540" w:line="240" w:lineRule="atLeast"/>
      <w:ind w:hanging="760"/>
      <w:outlineLvl w:val="2"/>
    </w:pPr>
    <w:rPr>
      <w:rFonts w:ascii="Verdana" w:hAnsi="Verdana"/>
      <w:b/>
      <w:bCs/>
      <w:szCs w:val="22"/>
    </w:rPr>
  </w:style>
  <w:style w:type="paragraph" w:customStyle="1" w:styleId="Bezodstpw2">
    <w:name w:val="Bez odstępów2"/>
    <w:rsid w:val="00811340"/>
    <w:pPr>
      <w:widowControl w:val="0"/>
      <w:autoSpaceDE w:val="0"/>
      <w:autoSpaceDN w:val="0"/>
      <w:adjustRightInd w:val="0"/>
      <w:spacing w:line="276" w:lineRule="auto"/>
      <w:ind w:left="567" w:hanging="357"/>
      <w:jc w:val="both"/>
    </w:pPr>
    <w:rPr>
      <w:rFonts w:ascii="Arial" w:eastAsia="Calibri" w:hAnsi="Arial" w:cs="Arial"/>
      <w:sz w:val="18"/>
      <w:szCs w:val="18"/>
    </w:rPr>
  </w:style>
  <w:style w:type="character" w:customStyle="1" w:styleId="AkapitzlistZnak">
    <w:name w:val="Akapit z listą Znak"/>
    <w:aliases w:val="Wypunktowanie Znak"/>
    <w:link w:val="Akapitzlist"/>
    <w:uiPriority w:val="34"/>
    <w:rsid w:val="00A57967"/>
    <w:rPr>
      <w:rFonts w:ascii="Arial Narrow" w:eastAsia="Calibri" w:hAnsi="Arial Narrow"/>
      <w:szCs w:val="22"/>
      <w:lang w:eastAsia="en-US"/>
    </w:rPr>
  </w:style>
  <w:style w:type="character" w:customStyle="1" w:styleId="StandardZnak">
    <w:name w:val="Standard Znak"/>
    <w:link w:val="Standard"/>
    <w:locked/>
    <w:rsid w:val="00217A16"/>
    <w:rPr>
      <w:kern w:val="3"/>
      <w:lang w:eastAsia="zh-CN" w:bidi="hi-IN"/>
    </w:rPr>
  </w:style>
  <w:style w:type="numbering" w:customStyle="1" w:styleId="WW8Num8">
    <w:name w:val="WW8Num8"/>
    <w:rsid w:val="00217A16"/>
    <w:pPr>
      <w:numPr>
        <w:numId w:val="15"/>
      </w:numPr>
    </w:pPr>
  </w:style>
  <w:style w:type="character" w:customStyle="1" w:styleId="fontstyle41">
    <w:name w:val="fontstyle41"/>
    <w:basedOn w:val="Domylnaczcionkaakapitu"/>
    <w:rsid w:val="00930930"/>
    <w:rPr>
      <w:rFonts w:ascii="CIDFont+F9" w:hAnsi="CIDFont+F9" w:hint="default"/>
      <w:b/>
      <w:bCs/>
      <w:i w:val="0"/>
      <w:iCs w:val="0"/>
      <w:color w:val="1D1B11"/>
      <w:sz w:val="24"/>
      <w:szCs w:val="24"/>
    </w:rPr>
  </w:style>
  <w:style w:type="character" w:customStyle="1" w:styleId="fontstyle51">
    <w:name w:val="fontstyle51"/>
    <w:basedOn w:val="Domylnaczcionkaakapitu"/>
    <w:rsid w:val="00930930"/>
    <w:rPr>
      <w:rFonts w:ascii="CIDFont+F10" w:hAnsi="CIDFont+F10" w:hint="default"/>
      <w:b w:val="0"/>
      <w:bCs w:val="0"/>
      <w:i w:val="0"/>
      <w:iCs w:val="0"/>
      <w:color w:val="1D1B11"/>
      <w:sz w:val="24"/>
      <w:szCs w:val="24"/>
    </w:rPr>
  </w:style>
  <w:style w:type="paragraph" w:customStyle="1" w:styleId="Default">
    <w:name w:val="Default"/>
    <w:rsid w:val="00431C3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Uwydatnienie">
    <w:name w:val="Emphasis"/>
    <w:basedOn w:val="Domylnaczcionkaakapitu"/>
    <w:qFormat/>
    <w:rsid w:val="00276838"/>
    <w:rPr>
      <w:rFonts w:ascii="Arial Narrow" w:hAnsi="Arial Narrow"/>
      <w:b w:val="0"/>
      <w:i w:val="0"/>
      <w:iCs/>
      <w:caps w:val="0"/>
      <w:smallCaps w:val="0"/>
      <w:strike w:val="0"/>
      <w:dstrike w:val="0"/>
      <w:vanish w:val="0"/>
      <w:sz w:val="20"/>
      <w:vertAlign w:val="baseline"/>
    </w:rPr>
  </w:style>
  <w:style w:type="character" w:customStyle="1" w:styleId="markedcontent">
    <w:name w:val="markedcontent"/>
    <w:basedOn w:val="Domylnaczcionkaakapitu"/>
    <w:rsid w:val="0029162E"/>
  </w:style>
  <w:style w:type="character" w:customStyle="1" w:styleId="Teksttreci">
    <w:name w:val="Tekst treści_"/>
    <w:link w:val="Teksttreci0"/>
    <w:locked/>
    <w:rsid w:val="00B6513A"/>
    <w:rPr>
      <w:rFonts w:ascii="Arial" w:hAnsi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513A"/>
    <w:pPr>
      <w:widowControl w:val="0"/>
      <w:shd w:val="clear" w:color="auto" w:fill="FFFFFF"/>
      <w:spacing w:before="300" w:after="180" w:line="278" w:lineRule="exact"/>
      <w:ind w:hanging="940"/>
    </w:pPr>
    <w:rPr>
      <w:rFonts w:ascii="Arial" w:hAnsi="Arial" w:cs="Arial"/>
      <w:sz w:val="17"/>
      <w:szCs w:val="17"/>
    </w:rPr>
  </w:style>
  <w:style w:type="character" w:styleId="UyteHipercze">
    <w:name w:val="FollowedHyperlink"/>
    <w:basedOn w:val="Domylnaczcionkaakapitu"/>
    <w:semiHidden/>
    <w:unhideWhenUsed/>
    <w:rsid w:val="00285F42"/>
    <w:rPr>
      <w:color w:val="800080" w:themeColor="followedHyperlink"/>
      <w:u w:val="single"/>
    </w:rPr>
  </w:style>
  <w:style w:type="paragraph" w:customStyle="1" w:styleId="Styl1">
    <w:name w:val="Styl1"/>
    <w:basedOn w:val="StylNagwek114ptCiemnoniebieskiZlewej0cmWysunic"/>
    <w:link w:val="Styl1Znak"/>
    <w:qFormat/>
    <w:rsid w:val="00CD4657"/>
    <w:pPr>
      <w:numPr>
        <w:numId w:val="14"/>
      </w:numPr>
      <w:spacing w:before="120" w:after="0"/>
    </w:pPr>
    <w:rPr>
      <w:rFonts w:cs="Arial"/>
      <w:color w:val="auto"/>
      <w:sz w:val="20"/>
      <w:lang w:val="pl-PL"/>
    </w:rPr>
  </w:style>
  <w:style w:type="character" w:customStyle="1" w:styleId="StylNagwek114ptCiemnoniebieskiZlewej0cmWysunicZnak">
    <w:name w:val="Styl Nagłówek 1 + 14 pt Ciemnoniebieski Z lewej:  0 cm Wysunięc... Znak"/>
    <w:basedOn w:val="Nagwek1Znak"/>
    <w:link w:val="StylNagwek114ptCiemnoniebieskiZlewej0cmWysunic"/>
    <w:rsid w:val="00CD4657"/>
    <w:rPr>
      <w:rFonts w:ascii="Arial Narrow" w:hAnsi="Arial Narrow"/>
      <w:b/>
      <w:bCs/>
      <w:caps/>
      <w:color w:val="000080"/>
      <w:sz w:val="28"/>
      <w:u w:val="single"/>
      <w:lang w:val="en-US"/>
    </w:rPr>
  </w:style>
  <w:style w:type="character" w:customStyle="1" w:styleId="Styl1Znak">
    <w:name w:val="Styl1 Znak"/>
    <w:basedOn w:val="StylNagwek114ptCiemnoniebieskiZlewej0cmWysunicZnak"/>
    <w:link w:val="Styl1"/>
    <w:rsid w:val="00CD4657"/>
    <w:rPr>
      <w:rFonts w:ascii="Arial Narrow" w:hAnsi="Arial Narrow" w:cs="Arial"/>
      <w:b/>
      <w:bCs/>
      <w:caps/>
      <w:color w:val="000080"/>
      <w:sz w:val="28"/>
      <w:u w:val="single"/>
      <w:lang w:val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F554E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B19A7"/>
    <w:pPr>
      <w:keepNext/>
      <w:keepLines/>
      <w:numPr>
        <w:numId w:val="0"/>
      </w:numPr>
      <w:tabs>
        <w:tab w:val="clear" w:pos="3510"/>
      </w:tabs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 w:val="32"/>
      <w:szCs w:val="32"/>
      <w:u w:val="none"/>
      <w:lang w:val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96B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4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85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9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2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93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8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50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29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92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967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634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532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371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012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577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776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975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0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54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0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81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47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214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9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1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2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5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56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26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3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22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5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6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3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0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0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7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36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0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91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95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0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7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7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2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23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11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97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06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89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28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119738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4578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3313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318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87214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8153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86351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6072">
          <w:marLeft w:val="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7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3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6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55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83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40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32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37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45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42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071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347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923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161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473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665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614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295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0564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16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91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5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9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46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075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9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9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1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A44D3-8854-4C9B-9772-C64369532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470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 ZAWARTOŚCI  OPRACOWANIA</vt:lpstr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 ZAWARTOŚCI  OPRACOWANIA</dc:title>
  <dc:creator>H-A</dc:creator>
  <cp:lastModifiedBy>Anna Horwat</cp:lastModifiedBy>
  <cp:revision>5</cp:revision>
  <cp:lastPrinted>2023-11-06T21:54:00Z</cp:lastPrinted>
  <dcterms:created xsi:type="dcterms:W3CDTF">2023-11-08T09:31:00Z</dcterms:created>
  <dcterms:modified xsi:type="dcterms:W3CDTF">2023-11-08T09:51:00Z</dcterms:modified>
</cp:coreProperties>
</file>